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D2428A" w14:textId="3A3D1C06" w:rsidR="001E743A" w:rsidRDefault="001E743A" w:rsidP="001E743A">
      <w:pPr>
        <w:spacing w:after="200" w:line="276" w:lineRule="auto"/>
        <w:jc w:val="right"/>
        <w:rPr>
          <w:rFonts w:ascii="Calibri" w:eastAsia="Calibri" w:hAnsi="Calibri" w:cs="Calibri"/>
        </w:rPr>
      </w:pPr>
    </w:p>
    <w:p w14:paraId="5568F48F" w14:textId="35B876D0" w:rsidR="006A6637" w:rsidRDefault="006A6637" w:rsidP="001E743A">
      <w:pPr>
        <w:spacing w:after="200" w:line="276" w:lineRule="auto"/>
        <w:jc w:val="right"/>
        <w:rPr>
          <w:rFonts w:ascii="Calibri" w:eastAsia="Calibri" w:hAnsi="Calibri" w:cs="Calibri"/>
        </w:rPr>
      </w:pPr>
    </w:p>
    <w:p w14:paraId="00B2E9D9" w14:textId="6AC1ECF7" w:rsidR="006A6637" w:rsidRDefault="006A6637" w:rsidP="001E743A">
      <w:pPr>
        <w:spacing w:after="200" w:line="276" w:lineRule="auto"/>
        <w:jc w:val="right"/>
        <w:rPr>
          <w:rFonts w:ascii="Calibri" w:eastAsia="Calibri" w:hAnsi="Calibri" w:cs="Calibri"/>
        </w:rPr>
      </w:pPr>
    </w:p>
    <w:p w14:paraId="2CACB658" w14:textId="78DC2183" w:rsidR="006A6637" w:rsidRDefault="006A6637" w:rsidP="001E743A">
      <w:pPr>
        <w:spacing w:after="200" w:line="276" w:lineRule="auto"/>
        <w:jc w:val="right"/>
        <w:rPr>
          <w:rFonts w:ascii="Calibri" w:eastAsia="Calibri" w:hAnsi="Calibri" w:cs="Calibri"/>
        </w:rPr>
      </w:pPr>
    </w:p>
    <w:p w14:paraId="2FFE8CBC" w14:textId="5369E2BC" w:rsidR="006A6637" w:rsidRDefault="006A6637" w:rsidP="001E743A">
      <w:pPr>
        <w:spacing w:after="200" w:line="276" w:lineRule="auto"/>
        <w:jc w:val="right"/>
        <w:rPr>
          <w:rFonts w:ascii="Calibri" w:eastAsia="Calibri" w:hAnsi="Calibri" w:cs="Calibri"/>
        </w:rPr>
      </w:pPr>
    </w:p>
    <w:p w14:paraId="202C295B" w14:textId="77777777" w:rsidR="006A6637" w:rsidRPr="001E743A" w:rsidRDefault="006A6637" w:rsidP="001E743A">
      <w:pPr>
        <w:spacing w:after="200" w:line="276" w:lineRule="auto"/>
        <w:jc w:val="right"/>
        <w:rPr>
          <w:rFonts w:ascii="Calibri" w:eastAsia="Calibri" w:hAnsi="Calibri" w:cs="Calibri"/>
        </w:rPr>
      </w:pPr>
    </w:p>
    <w:p w14:paraId="2F598914" w14:textId="77777777" w:rsidR="00152DCE" w:rsidRDefault="00152DCE" w:rsidP="00152DCE">
      <w:pPr>
        <w:spacing w:after="200" w:line="276" w:lineRule="auto"/>
        <w:jc w:val="right"/>
        <w:rPr>
          <w:rFonts w:ascii="Calibri" w:eastAsia="Calibri" w:hAnsi="Calibri" w:cs="Calibri"/>
        </w:rPr>
      </w:pPr>
    </w:p>
    <w:bookmarkEnd w:id="1"/>
    <w:p w14:paraId="17BB935B" w14:textId="77777777" w:rsidR="00152DCE" w:rsidRPr="00152DCE" w:rsidRDefault="00152DCE" w:rsidP="00152DCE">
      <w:pPr>
        <w:snapToGrid w:val="0"/>
        <w:spacing w:after="0" w:line="240" w:lineRule="auto"/>
        <w:jc w:val="center"/>
        <w:rPr>
          <w:rFonts w:ascii="Times New Roman" w:eastAsia="Times New Roman" w:hAnsi="Times New Roman" w:cs="Times New Roman"/>
          <w:b/>
          <w:bCs/>
          <w:sz w:val="24"/>
          <w:szCs w:val="24"/>
          <w:lang w:eastAsia="ru-RU"/>
        </w:rPr>
      </w:pPr>
    </w:p>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5B349C6C" w14:textId="77777777" w:rsidR="00152DCE"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на ремонт и техническое обслуживание компьютерного оборудования и оргтехники</w:t>
      </w:r>
    </w:p>
    <w:p w14:paraId="0C61C7F5" w14:textId="77777777" w:rsidR="00152DCE" w:rsidRPr="00152DCE" w:rsidRDefault="00152DCE" w:rsidP="00152DCE">
      <w:pPr>
        <w:spacing w:after="0" w:line="240" w:lineRule="auto"/>
        <w:jc w:val="center"/>
        <w:rPr>
          <w:rFonts w:ascii="Times New Roman" w:eastAsia="Times New Roman" w:hAnsi="Times New Roman" w:cs="Times New Roman"/>
          <w:i/>
          <w:sz w:val="26"/>
          <w:szCs w:val="26"/>
          <w:lang w:eastAsia="ru-RU"/>
        </w:rPr>
      </w:pPr>
    </w:p>
    <w:p w14:paraId="1E40CAFD" w14:textId="66BCA3E9"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562986077"/>
          <w:placeholder>
            <w:docPart w:val="D2B7A5E385874FCF974CE7061F5FC0FB"/>
          </w:placeholder>
          <w:date w:fullDate="2020-03-26T00:00:00Z">
            <w:dateFormat w:val="«dd» MMMM yyyy 'года'"/>
            <w:lid w:val="ru-RU"/>
            <w:storeMappedDataAs w:val="dateTime"/>
            <w:calendar w:val="gregorian"/>
          </w:date>
        </w:sdtPr>
        <w:sdtContent>
          <w:r w:rsidR="001E743A">
            <w:rPr>
              <w:rFonts w:ascii="Times New Roman" w:eastAsia="Calibri" w:hAnsi="Times New Roman" w:cs="Times New Roman"/>
              <w:iCs/>
              <w:color w:val="000000"/>
              <w:sz w:val="24"/>
              <w:szCs w:val="24"/>
            </w:rPr>
            <w:t>«26» марта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4E6BC916"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5C600386"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02D050CA"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0C9A41B1"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1321ED27" w:rsidR="00152DCE" w:rsidRPr="00152DCE" w:rsidRDefault="001E743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C40B1">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1902DE61" w:rsidR="00152DCE" w:rsidRPr="00152DCE" w:rsidRDefault="001E743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C40B1">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644BDEEF" w:rsidR="00152DCE" w:rsidRPr="00152DCE" w:rsidRDefault="001E743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C40B1">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19C3B8B7"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w:t>
        </w:r>
        <w:r w:rsidR="00152DCE" w:rsidRPr="00152DCE">
          <w:rPr>
            <w:rFonts w:ascii="Times New Roman" w:eastAsia="MS Mincho" w:hAnsi="Times New Roman" w:cs="Times New Roman"/>
            <w:noProof/>
            <w:color w:val="0000FF"/>
            <w:kern w:val="32"/>
            <w:sz w:val="24"/>
            <w:szCs w:val="24"/>
            <w:u w:val="single"/>
            <w:lang w:val="x-none" w:eastAsia="x-none"/>
          </w:rPr>
          <w:t xml:space="preserve"> </w:t>
        </w:r>
        <w:r w:rsidR="00152DCE" w:rsidRPr="00152DCE">
          <w:rPr>
            <w:rFonts w:ascii="Times New Roman" w:eastAsia="MS Mincho" w:hAnsi="Times New Roman" w:cs="Times New Roman"/>
            <w:noProof/>
            <w:color w:val="0000FF"/>
            <w:kern w:val="32"/>
            <w:sz w:val="24"/>
            <w:szCs w:val="24"/>
            <w:u w:val="single"/>
            <w:lang w:val="x-none" w:eastAsia="x-none"/>
          </w:rPr>
          <w:t>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7318332D"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2676F76D"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15E887BE"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2F556A1A"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3ABFABDE"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0747D629"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C40B1">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1E743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t>ИЗВЕЩЕНИЕ О ЗАКУПКЕ</w:t>
      </w:r>
      <w:bookmarkEnd w:id="2"/>
    </w:p>
    <w:p w14:paraId="6C736676" w14:textId="77777777"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Pr="00152DCE">
        <w:rPr>
          <w:rFonts w:ascii="Times New Roman" w:eastAsia="Times New Roman" w:hAnsi="Times New Roman" w:cs="Times New Roman"/>
          <w:sz w:val="24"/>
          <w:szCs w:val="24"/>
          <w:lang w:eastAsia="ru-RU"/>
        </w:rPr>
        <w:t xml:space="preserve">ремонт и техническое обслуживание компьютерного оборудования и оргтехники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152DCE"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Семенов Алексей Игоревич,</w:t>
            </w:r>
          </w:p>
          <w:p w14:paraId="5FDFF40F" w14:textId="77777777" w:rsidR="00152DCE" w:rsidRPr="00E363FF" w:rsidRDefault="00152DCE" w:rsidP="00152DCE">
            <w:pPr>
              <w:autoSpaceDE w:val="0"/>
              <w:autoSpaceDN w:val="0"/>
              <w:adjustRightInd w:val="0"/>
              <w:spacing w:after="0" w:line="240" w:lineRule="auto"/>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221-57-57,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F22486">
                <w:rPr>
                  <w:rStyle w:val="a3"/>
                  <w:rFonts w:ascii="Times New Roman" w:eastAsia="Calibri" w:hAnsi="Times New Roman" w:cs="Times New Roman"/>
                  <w:bCs/>
                  <w:sz w:val="24"/>
                  <w:szCs w:val="24"/>
                  <w:lang w:val="en-US"/>
                </w:rPr>
                <w:t>a</w:t>
              </w:r>
              <w:r w:rsidRPr="00E363FF">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semenov</w:t>
              </w:r>
              <w:r w:rsidRPr="00E363FF">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F22486">
                <w:rPr>
                  <w:rStyle w:val="a3"/>
                  <w:rFonts w:ascii="Times New Roman" w:eastAsia="Calibri" w:hAnsi="Times New Roman" w:cs="Times New Roman"/>
                  <w:bCs/>
                  <w:sz w:val="24"/>
                  <w:szCs w:val="24"/>
                  <w:lang w:val="en-US"/>
                </w:rPr>
                <w:t>ru</w:t>
              </w:r>
              <w:proofErr w:type="spellEnd"/>
            </w:hyperlink>
          </w:p>
          <w:p w14:paraId="2DA2CCCD" w14:textId="77777777" w:rsidR="00152DCE" w:rsidRPr="00E363FF"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Pr="00152DC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152DCE">
              <w:rPr>
                <w:rFonts w:ascii="Times New Roman" w:eastAsia="Calibri" w:hAnsi="Times New Roman" w:cs="Times New Roman"/>
                <w:iCs/>
                <w:sz w:val="24"/>
                <w:szCs w:val="24"/>
              </w:rPr>
              <w:t>952</w:t>
            </w:r>
            <w:r>
              <w:rPr>
                <w:rFonts w:ascii="Times New Roman" w:eastAsia="Calibri" w:hAnsi="Times New Roman" w:cs="Times New Roman"/>
                <w:iCs/>
                <w:sz w:val="24"/>
                <w:szCs w:val="24"/>
              </w:rPr>
              <w:t> </w:t>
            </w:r>
            <w:r w:rsidRPr="00152DCE">
              <w:rPr>
                <w:rFonts w:ascii="Times New Roman" w:eastAsia="Calibri" w:hAnsi="Times New Roman" w:cs="Times New Roman"/>
                <w:iCs/>
                <w:sz w:val="24"/>
                <w:szCs w:val="24"/>
              </w:rPr>
              <w:t>800</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пятьдесят две тысячи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158 800,00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восемь тысяч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794 000,00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девяносто четыре тысячи</w:t>
            </w:r>
            <w:r w:rsidRPr="00152DC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52DCE">
              <w:rPr>
                <w:rFonts w:ascii="Times New Roman" w:eastAsia="Times New Roman" w:hAnsi="Times New Roman" w:cs="Times New Roman"/>
                <w:iCs/>
                <w:sz w:val="24"/>
                <w:szCs w:val="24"/>
                <w:lang w:eastAsia="ru-RU"/>
              </w:rPr>
              <w:t xml:space="preserve"> копеек, без учета НДС.</w:t>
            </w:r>
            <w:r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Коэффициент снижения</w:t>
            </w:r>
            <w:r>
              <w:rPr>
                <w:rFonts w:ascii="Times New Roman" w:eastAsia="Calibri" w:hAnsi="Times New Roman" w:cs="Times New Roman"/>
                <w:iCs/>
                <w:sz w:val="24"/>
                <w:szCs w:val="24"/>
                <w:lang w:eastAsia="ru-RU"/>
              </w:rPr>
              <w:t xml:space="preserve"> цены не применяется к </w:t>
            </w:r>
            <w:r w:rsidRPr="00152DCE">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 xml:space="preserve">ой </w:t>
            </w:r>
            <w:r w:rsidRPr="00152DCE">
              <w:rPr>
                <w:rFonts w:ascii="Times New Roman" w:eastAsia="Calibri" w:hAnsi="Times New Roman" w:cs="Times New Roman"/>
                <w:iCs/>
                <w:sz w:val="24"/>
                <w:szCs w:val="24"/>
                <w:lang w:eastAsia="ru-RU"/>
              </w:rPr>
              <w:t>(максимальн</w:t>
            </w:r>
            <w:r>
              <w:rPr>
                <w:rFonts w:ascii="Times New Roman" w:eastAsia="Calibri" w:hAnsi="Times New Roman" w:cs="Times New Roman"/>
                <w:iCs/>
                <w:sz w:val="24"/>
                <w:szCs w:val="24"/>
                <w:lang w:eastAsia="ru-RU"/>
              </w:rPr>
              <w:t>ой</w:t>
            </w:r>
            <w:r w:rsidRPr="00152DCE">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Pr="00152DCE">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2"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2489C851" w:rsidR="00152DCE" w:rsidRPr="00152DCE" w:rsidRDefault="001E743A"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4-14T00:00:00Z">
                  <w:dateFormat w:val="«dd» MMMM yyyy 'года'"/>
                  <w:lid w:val="ru-RU"/>
                  <w:storeMappedDataAs w:val="dateTime"/>
                  <w:calendar w:val="gregorian"/>
                </w:date>
              </w:sdtPr>
              <w:sdtContent>
                <w:r w:rsidR="00DD453A">
                  <w:rPr>
                    <w:rFonts w:ascii="Times New Roman" w:eastAsia="Calibri" w:hAnsi="Times New Roman" w:cs="Times New Roman"/>
                    <w:color w:val="000000"/>
                    <w:sz w:val="24"/>
                    <w:szCs w:val="24"/>
                  </w:rPr>
                  <w:t>«14» апреля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3AC598B0"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4-14T00:00:00Z">
                  <w:dateFormat w:val="«dd» MMMM yyyy 'года'"/>
                  <w:lid w:val="ru-RU"/>
                  <w:storeMappedDataAs w:val="dateTime"/>
                  <w:calendar w:val="gregorian"/>
                </w:date>
              </w:sdtPr>
              <w:sdtContent>
                <w:r w:rsidR="006A6637">
                  <w:rPr>
                    <w:rFonts w:ascii="Times New Roman" w:eastAsia="Times New Roman" w:hAnsi="Times New Roman" w:cs="Times New Roman"/>
                    <w:iCs/>
                    <w:color w:val="000000"/>
                    <w:sz w:val="24"/>
                    <w:szCs w:val="24"/>
                    <w:lang w:eastAsia="ru-RU"/>
                  </w:rPr>
                  <w:t>«14» апреля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59B14A7F" w:rsidR="00152DCE" w:rsidRPr="00152DCE" w:rsidRDefault="001E743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4-21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«21»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5D10EFD0" w:rsidR="00266C3E" w:rsidRPr="007A6ED3" w:rsidRDefault="001E743A"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4-20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«20» апреля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29D53466"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4-17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«17» апреля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35F5AE38"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4-23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«23» апреля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0ED2203A"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4-24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«24» апреля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3"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4"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5"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0D9142E9"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6C40B1">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31D7951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31F414C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0B55D2FF"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1E743A" w:rsidP="006C48A1">
      <w:pPr>
        <w:spacing w:after="0" w:line="240" w:lineRule="auto"/>
        <w:ind w:firstLine="567"/>
        <w:jc w:val="both"/>
        <w:rPr>
          <w:rFonts w:ascii="Times New Roman" w:eastAsia="Times New Roman" w:hAnsi="Times New Roman" w:cs="Times New Roman"/>
          <w:sz w:val="24"/>
          <w:szCs w:val="24"/>
          <w:lang w:eastAsia="ru-RU"/>
        </w:rPr>
      </w:pPr>
      <w:hyperlink r:id="rId20"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77777777"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Pr="00152DCE">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1"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ru</w:t>
              </w:r>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08A31128"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Семенов Алексей Игоревич,</w:t>
            </w:r>
          </w:p>
          <w:p w14:paraId="72D5F34F" w14:textId="77777777" w:rsidR="006C48A1" w:rsidRPr="006C48A1" w:rsidRDefault="006C48A1" w:rsidP="006C48A1">
            <w:pPr>
              <w:autoSpaceDE w:val="0"/>
              <w:autoSpaceDN w:val="0"/>
              <w:adjustRightInd w:val="0"/>
              <w:spacing w:after="0" w:line="240" w:lineRule="auto"/>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221-57-57,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F22486">
                <w:rPr>
                  <w:rStyle w:val="a3"/>
                  <w:rFonts w:ascii="Times New Roman" w:eastAsia="Calibri" w:hAnsi="Times New Roman" w:cs="Times New Roman"/>
                  <w:bCs/>
                  <w:sz w:val="24"/>
                  <w:szCs w:val="24"/>
                  <w:lang w:val="en-US"/>
                </w:rPr>
                <w:t>a</w:t>
              </w:r>
              <w:r w:rsidRPr="006C48A1">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semenov</w:t>
              </w:r>
              <w:r w:rsidRPr="006C48A1">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F22486">
                <w:rPr>
                  <w:rStyle w:val="a3"/>
                  <w:rFonts w:ascii="Times New Roman" w:eastAsia="Calibri" w:hAnsi="Times New Roman" w:cs="Times New Roman"/>
                  <w:bCs/>
                  <w:sz w:val="24"/>
                  <w:szCs w:val="24"/>
                  <w:lang w:val="en-US"/>
                </w:rPr>
                <w:t>ru</w:t>
              </w:r>
              <w:proofErr w:type="spellEnd"/>
            </w:hyperlink>
          </w:p>
          <w:p w14:paraId="14E41E5B" w14:textId="77777777" w:rsidR="00152DCE" w:rsidRPr="006C48A1"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3"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3-11T00:00:00Z">
                <w:dateFormat w:val="«dd» MMMM yyyy 'года'"/>
                <w:lid w:val="ru-RU"/>
                <w:storeMappedDataAs w:val="dateTime"/>
                <w:calendar w:val="gregorian"/>
              </w:date>
            </w:sdtPr>
            <w:sdtContent>
              <w:p w14:paraId="0299FCFF" w14:textId="77777777" w:rsidR="00152DCE" w:rsidRPr="00152DCE" w:rsidRDefault="00FC1E9E"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марта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1C04E157" w:rsidR="00152DCE" w:rsidRPr="00152DCE" w:rsidRDefault="001E743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4-14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«14»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4E66D434" w:rsidR="00152DCE" w:rsidRDefault="001E743A"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4-14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«14»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69066758" w:rsidR="00152DCE" w:rsidRPr="00152DCE" w:rsidRDefault="001E743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4-21T00:00:00Z">
                  <w:dateFormat w:val="«dd» MMMM yyyy 'года'"/>
                  <w:lid w:val="ru-RU"/>
                  <w:storeMappedDataAs w:val="dateTime"/>
                  <w:calendar w:val="gregorian"/>
                </w:date>
              </w:sdtPr>
              <w:sdtContent>
                <w:r w:rsidR="006A6637">
                  <w:rPr>
                    <w:rFonts w:ascii="Times New Roman" w:eastAsia="Times New Roman" w:hAnsi="Times New Roman" w:cs="Times New Roman"/>
                    <w:sz w:val="24"/>
                    <w:szCs w:val="24"/>
                    <w:lang w:eastAsia="ru-RU"/>
                  </w:rPr>
                  <w:t>«21»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181F61BF"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48176800"/>
                <w:placeholder>
                  <w:docPart w:val="D2B7A5E385874FCF974CE7061F5FC0FB"/>
                </w:placeholder>
                <w:date w:fullDate="2020-04-17T00:00:00Z">
                  <w:dateFormat w:val="«dd» MMMM yyyy 'года'"/>
                  <w:lid w:val="ru-RU"/>
                  <w:storeMappedDataAs w:val="dateTime"/>
                  <w:calendar w:val="gregorian"/>
                </w:date>
              </w:sdtPr>
              <w:sdtContent>
                <w:r w:rsidR="006A6637">
                  <w:rPr>
                    <w:rFonts w:ascii="Times New Roman" w:eastAsia="Calibri" w:hAnsi="Times New Roman" w:cs="Times New Roman"/>
                    <w:sz w:val="24"/>
                    <w:szCs w:val="24"/>
                    <w:lang w:eastAsia="ru-RU"/>
                  </w:rPr>
                  <w:t>«17» апреля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6335440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420914113"/>
                <w:placeholder>
                  <w:docPart w:val="D2B7A5E385874FCF974CE7061F5FC0FB"/>
                </w:placeholder>
                <w:date w:fullDate="2020-04-23T00:00:00Z">
                  <w:dateFormat w:val="«dd» MMMM yyyy 'года'"/>
                  <w:lid w:val="ru-RU"/>
                  <w:storeMappedDataAs w:val="dateTime"/>
                  <w:calendar w:val="gregorian"/>
                </w:date>
              </w:sdtPr>
              <w:sdtContent>
                <w:r w:rsidR="006A6637">
                  <w:rPr>
                    <w:rFonts w:ascii="Times New Roman" w:eastAsia="Calibri" w:hAnsi="Times New Roman" w:cs="Times New Roman"/>
                    <w:sz w:val="24"/>
                    <w:szCs w:val="24"/>
                    <w:lang w:eastAsia="ru-RU"/>
                  </w:rPr>
                  <w:t>«23» апреля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25A201DA"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491677846"/>
                <w:placeholder>
                  <w:docPart w:val="D2B7A5E385874FCF974CE7061F5FC0FB"/>
                </w:placeholder>
                <w:date w:fullDate="2020-04-24T00:00:00Z">
                  <w:dateFormat w:val="«dd» MMMM yyyy 'года'"/>
                  <w:lid w:val="ru-RU"/>
                  <w:storeMappedDataAs w:val="dateTime"/>
                  <w:calendar w:val="gregorian"/>
                </w:date>
              </w:sdtPr>
              <w:sdtContent>
                <w:r w:rsidR="006A6637">
                  <w:rPr>
                    <w:rFonts w:ascii="Times New Roman" w:eastAsia="Calibri" w:hAnsi="Times New Roman" w:cs="Times New Roman"/>
                    <w:sz w:val="24"/>
                    <w:szCs w:val="24"/>
                    <w:lang w:eastAsia="ru-RU"/>
                  </w:rPr>
                  <w:t>«24» апреля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0" w:name="форма9"/>
            <w:bookmarkEnd w:id="19"/>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7" w:type="dxa"/>
            <w:tcBorders>
              <w:top w:val="single" w:sz="4" w:space="0" w:color="auto"/>
              <w:left w:val="single" w:sz="4" w:space="0" w:color="auto"/>
              <w:bottom w:val="single" w:sz="4" w:space="0" w:color="auto"/>
              <w:right w:val="single" w:sz="4" w:space="0" w:color="auto"/>
            </w:tcBorders>
          </w:tcPr>
          <w:p w14:paraId="2E4CFC7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3-11T00:00:00Z">
                  <w:dateFormat w:val="«dd» MMMM yyyy 'года'"/>
                  <w:lid w:val="ru-RU"/>
                  <w:storeMappedDataAs w:val="dateTime"/>
                  <w:calendar w:val="gregorian"/>
                </w:date>
              </w:sdtPr>
              <w:sdtContent>
                <w:r w:rsidR="00FC1E9E">
                  <w:rPr>
                    <w:rFonts w:ascii="Times New Roman" w:eastAsia="Times New Roman" w:hAnsi="Times New Roman" w:cs="Times New Roman"/>
                    <w:b/>
                    <w:sz w:val="24"/>
                    <w:szCs w:val="24"/>
                    <w:lang w:eastAsia="ru-RU"/>
                  </w:rPr>
                  <w:t>«11» марта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69256C22"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4-09T00:00:00Z">
                  <w:dateFormat w:val="«dd» MMMM yyyy 'года'"/>
                  <w:lid w:val="ru-RU"/>
                  <w:storeMappedDataAs w:val="dateTime"/>
                  <w:calendar w:val="gregorian"/>
                </w:date>
              </w:sdtPr>
              <w:sdtContent>
                <w:r w:rsidR="006A6637">
                  <w:rPr>
                    <w:rFonts w:ascii="Times New Roman" w:eastAsia="Times New Roman" w:hAnsi="Times New Roman" w:cs="Times New Roman"/>
                    <w:b/>
                    <w:sz w:val="24"/>
                    <w:szCs w:val="24"/>
                    <w:lang w:eastAsia="ru-RU"/>
                  </w:rPr>
                  <w:t>«09» апреля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6C48A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6C48A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Pr="00152DC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407"/>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34AE2BF4"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C48A1" w:rsidRPr="00152DCE">
              <w:rPr>
                <w:rFonts w:ascii="Times New Roman" w:eastAsia="Calibri" w:hAnsi="Times New Roman" w:cs="Times New Roman"/>
                <w:iCs/>
                <w:sz w:val="24"/>
                <w:szCs w:val="24"/>
              </w:rPr>
              <w:t>952</w:t>
            </w:r>
            <w:r w:rsidR="006C48A1">
              <w:rPr>
                <w:rFonts w:ascii="Times New Roman" w:eastAsia="Calibri" w:hAnsi="Times New Roman" w:cs="Times New Roman"/>
                <w:iCs/>
                <w:sz w:val="24"/>
                <w:szCs w:val="24"/>
              </w:rPr>
              <w:t> </w:t>
            </w:r>
            <w:r w:rsidR="006C48A1" w:rsidRPr="00152DCE">
              <w:rPr>
                <w:rFonts w:ascii="Times New Roman" w:eastAsia="Calibri" w:hAnsi="Times New Roman" w:cs="Times New Roman"/>
                <w:iCs/>
                <w:sz w:val="24"/>
                <w:szCs w:val="24"/>
              </w:rPr>
              <w:t>800</w:t>
            </w:r>
            <w:r w:rsidR="006C48A1">
              <w:rPr>
                <w:rFonts w:ascii="Times New Roman" w:eastAsia="Calibri" w:hAnsi="Times New Roman" w:cs="Times New Roman"/>
                <w:iCs/>
                <w:sz w:val="24"/>
                <w:szCs w:val="24"/>
              </w:rPr>
              <w:t>,00</w:t>
            </w:r>
            <w:r w:rsidR="006C48A1" w:rsidRPr="00152DCE">
              <w:rPr>
                <w:rFonts w:ascii="Times New Roman" w:eastAsia="Calibri" w:hAnsi="Times New Roman" w:cs="Times New Roman"/>
                <w:iCs/>
                <w:sz w:val="24"/>
                <w:szCs w:val="24"/>
              </w:rPr>
              <w:t xml:space="preserve"> (</w:t>
            </w:r>
            <w:r w:rsidR="006C48A1">
              <w:rPr>
                <w:rFonts w:ascii="Times New Roman" w:eastAsia="Calibri" w:hAnsi="Times New Roman" w:cs="Times New Roman"/>
                <w:iCs/>
                <w:sz w:val="24"/>
                <w:szCs w:val="24"/>
              </w:rPr>
              <w:t>Девятьсот пятьдесят две тысячи восемьсот</w:t>
            </w:r>
            <w:r w:rsidR="006C48A1" w:rsidRPr="00152DCE">
              <w:rPr>
                <w:rFonts w:ascii="Times New Roman" w:eastAsia="Calibri" w:hAnsi="Times New Roman" w:cs="Times New Roman"/>
                <w:iCs/>
                <w:sz w:val="24"/>
                <w:szCs w:val="24"/>
              </w:rPr>
              <w:t xml:space="preserve">) рублей </w:t>
            </w:r>
            <w:r w:rsidR="006C48A1">
              <w:rPr>
                <w:rFonts w:ascii="Times New Roman" w:eastAsia="Calibri" w:hAnsi="Times New Roman" w:cs="Times New Roman"/>
                <w:iCs/>
                <w:sz w:val="24"/>
                <w:szCs w:val="24"/>
              </w:rPr>
              <w:t>00</w:t>
            </w:r>
            <w:r w:rsidR="006C48A1" w:rsidRPr="00152DCE">
              <w:rPr>
                <w:rFonts w:ascii="Times New Roman" w:eastAsia="Calibri" w:hAnsi="Times New Roman" w:cs="Times New Roman"/>
                <w:iCs/>
                <w:sz w:val="24"/>
                <w:szCs w:val="24"/>
              </w:rPr>
              <w:t xml:space="preserve"> копеек, с учетом НДС</w:t>
            </w:r>
            <w:r w:rsidR="006C48A1">
              <w:rPr>
                <w:rFonts w:ascii="Times New Roman" w:eastAsia="Calibri" w:hAnsi="Times New Roman" w:cs="Times New Roman"/>
                <w:iCs/>
                <w:sz w:val="24"/>
                <w:szCs w:val="24"/>
              </w:rPr>
              <w:t>.</w:t>
            </w:r>
          </w:p>
          <w:p w14:paraId="18D90596" w14:textId="77777777" w:rsidR="006C48A1" w:rsidRDefault="006C48A1" w:rsidP="006C48A1">
            <w:pPr>
              <w:autoSpaceDE w:val="0"/>
              <w:autoSpaceDN w:val="0"/>
              <w:adjustRightInd w:val="0"/>
              <w:spacing w:after="0" w:line="240" w:lineRule="auto"/>
              <w:jc w:val="both"/>
              <w:rPr>
                <w:rFonts w:ascii="Times New Roman" w:eastAsia="Calibri" w:hAnsi="Times New Roman" w:cs="Times New Roman"/>
                <w:iCs/>
                <w:sz w:val="24"/>
                <w:szCs w:val="24"/>
              </w:rPr>
            </w:pPr>
          </w:p>
          <w:p w14:paraId="58B80C14"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158 800,00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восемь тысяч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w:t>
            </w:r>
          </w:p>
          <w:p w14:paraId="27B44B23"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10"/>
                <w:szCs w:val="10"/>
              </w:rPr>
            </w:pPr>
          </w:p>
          <w:p w14:paraId="4AB3387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794 000,00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девяносто четыре тысячи</w:t>
            </w:r>
            <w:r w:rsidRPr="00152DC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52DCE">
              <w:rPr>
                <w:rFonts w:ascii="Times New Roman" w:eastAsia="Times New Roman" w:hAnsi="Times New Roman" w:cs="Times New Roman"/>
                <w:iCs/>
                <w:sz w:val="24"/>
                <w:szCs w:val="24"/>
                <w:lang w:eastAsia="ru-RU"/>
              </w:rPr>
              <w:t xml:space="preserve"> копеек, без учета НДС.</w:t>
            </w:r>
            <w:r w:rsidRPr="00152DCE">
              <w:rPr>
                <w:rFonts w:ascii="Times New Roman" w:eastAsia="Calibri" w:hAnsi="Times New Roman" w:cs="Times New Roman"/>
                <w:iCs/>
                <w:sz w:val="24"/>
                <w:szCs w:val="24"/>
                <w:lang w:eastAsia="ru-RU"/>
              </w:rPr>
              <w:t xml:space="preserve"> </w:t>
            </w:r>
          </w:p>
          <w:p w14:paraId="5889C9ED"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6168DD39" w14:textId="77777777" w:rsidR="006C48A1" w:rsidRDefault="006C48A1" w:rsidP="006C48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F51A0">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0EFBC97F" w14:textId="77777777" w:rsidR="006C48A1" w:rsidRDefault="006C48A1" w:rsidP="006C48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6C6DD54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w:t>
            </w:r>
            <w:r w:rsidR="00DC74DC">
              <w:rPr>
                <w:rFonts w:ascii="Times New Roman" w:eastAsia="Calibri" w:hAnsi="Times New Roman" w:cs="Times New Roman"/>
                <w:iCs/>
                <w:sz w:val="24"/>
                <w:szCs w:val="24"/>
                <w:lang w:eastAsia="ru-RU"/>
              </w:rPr>
              <w:t>ых</w:t>
            </w:r>
            <w:r w:rsidRPr="00152DCE">
              <w:rPr>
                <w:rFonts w:ascii="Times New Roman" w:eastAsia="Calibri" w:hAnsi="Times New Roman" w:cs="Times New Roman"/>
                <w:iCs/>
                <w:sz w:val="24"/>
                <w:szCs w:val="24"/>
                <w:lang w:eastAsia="ru-RU"/>
              </w:rPr>
              <w:t xml:space="preserve"> цен на единицы товара (работы, услуги) </w:t>
            </w:r>
            <w:r w:rsidR="00DC74DC">
              <w:rPr>
                <w:rFonts w:ascii="Times New Roman" w:eastAsia="Calibri" w:hAnsi="Times New Roman" w:cs="Times New Roman"/>
                <w:iCs/>
                <w:sz w:val="24"/>
                <w:szCs w:val="24"/>
                <w:lang w:eastAsia="ru-RU"/>
              </w:rPr>
              <w:t>без НДС по срав</w:t>
            </w:r>
            <w:r w:rsidRPr="00152DCE">
              <w:rPr>
                <w:rFonts w:ascii="Times New Roman" w:eastAsia="Calibri" w:hAnsi="Times New Roman" w:cs="Times New Roman"/>
                <w:iCs/>
                <w:sz w:val="24"/>
                <w:szCs w:val="24"/>
                <w:lang w:eastAsia="ru-RU"/>
              </w:rPr>
              <w:t>нению с указанными в Документации.</w:t>
            </w:r>
            <w:r w:rsidR="00DC74DC" w:rsidRPr="00152DCE">
              <w:rPr>
                <w:rFonts w:ascii="Times New Roman" w:eastAsia="Calibri" w:hAnsi="Times New Roman" w:cs="Times New Roman"/>
                <w:iCs/>
                <w:sz w:val="24"/>
                <w:szCs w:val="24"/>
                <w:lang w:eastAsia="ru-RU"/>
              </w:rPr>
              <w:t xml:space="preserve"> </w:t>
            </w:r>
          </w:p>
          <w:p w14:paraId="4C9C750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цена единицы товара (работы, услуги) определяется путём </w:t>
            </w:r>
            <w:r w:rsidR="00DC74DC" w:rsidRPr="00152DCE">
              <w:rPr>
                <w:rFonts w:ascii="Times New Roman" w:eastAsia="Calibri" w:hAnsi="Times New Roman" w:cs="Times New Roman"/>
                <w:iCs/>
                <w:sz w:val="24"/>
                <w:szCs w:val="24"/>
                <w:lang w:eastAsia="ru-RU"/>
              </w:rPr>
              <w:t>произведения коэффициента</w:t>
            </w:r>
            <w:r w:rsidRPr="00152DCE">
              <w:rPr>
                <w:rFonts w:ascii="Times New Roman" w:eastAsia="Calibri" w:hAnsi="Times New Roman" w:cs="Times New Roman"/>
                <w:iCs/>
                <w:sz w:val="24"/>
                <w:szCs w:val="24"/>
                <w:lang w:eastAsia="ru-RU"/>
              </w:rPr>
              <w:t xml:space="preserve"> снижения, предложенного каждым из Участников, на цену единицы товара (работы, услуги) без НДС</w:t>
            </w:r>
            <w:r w:rsidR="004B552E">
              <w:rPr>
                <w:rFonts w:ascii="Times New Roman" w:eastAsia="Calibri" w:hAnsi="Times New Roman" w:cs="Times New Roman"/>
                <w:iCs/>
                <w:sz w:val="24"/>
                <w:szCs w:val="24"/>
                <w:lang w:eastAsia="ru-RU"/>
              </w:rPr>
              <w:t xml:space="preserve">, </w:t>
            </w:r>
            <w:r w:rsidR="004B552E" w:rsidRPr="00DC74DC">
              <w:rPr>
                <w:rFonts w:ascii="Times New Roman" w:eastAsia="Calibri" w:hAnsi="Times New Roman" w:cs="Times New Roman"/>
                <w:iCs/>
                <w:sz w:val="24"/>
                <w:szCs w:val="24"/>
                <w:lang w:eastAsia="ru-RU"/>
              </w:rPr>
              <w:t xml:space="preserve">предельная </w:t>
            </w:r>
            <w:r w:rsidR="00DC74DC" w:rsidRPr="00DC74DC">
              <w:rPr>
                <w:rFonts w:ascii="Times New Roman" w:eastAsia="Calibri" w:hAnsi="Times New Roman" w:cs="Times New Roman"/>
                <w:iCs/>
                <w:sz w:val="24"/>
                <w:szCs w:val="24"/>
                <w:lang w:eastAsia="ru-RU"/>
              </w:rPr>
              <w:t xml:space="preserve">общая цена договора, заключаемого по итогам закупки равна </w:t>
            </w:r>
            <w:r w:rsidR="00DC74DC" w:rsidRPr="00DC74DC">
              <w:rPr>
                <w:rFonts w:ascii="Times New Roman" w:eastAsia="Calibri" w:hAnsi="Times New Roman" w:cs="Times New Roman"/>
                <w:iCs/>
                <w:color w:val="000000"/>
                <w:sz w:val="24"/>
                <w:szCs w:val="24"/>
              </w:rPr>
              <w:t>начальной (максимальной) цене договора, указанной в настоящей Документации</w:t>
            </w:r>
            <w:r w:rsidR="00DC74DC" w:rsidRPr="00DC74DC">
              <w:rPr>
                <w:rFonts w:ascii="Times New Roman" w:eastAsia="Calibri" w:hAnsi="Times New Roman" w:cs="Times New Roman"/>
                <w:iCs/>
                <w:sz w:val="24"/>
                <w:szCs w:val="24"/>
                <w:lang w:eastAsia="ru-RU"/>
              </w:rPr>
              <w:t xml:space="preserve">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5" w:name="форма15"/>
            <w:bookmarkEnd w:id="24"/>
            <w:r w:rsidRPr="00152DCE">
              <w:rPr>
                <w:rFonts w:ascii="Times New Roman" w:eastAsia="Times New Roman" w:hAnsi="Times New Roman" w:cs="Times New Roman"/>
                <w:sz w:val="24"/>
                <w:szCs w:val="24"/>
                <w:lang w:eastAsia="ru-RU"/>
              </w:rPr>
              <w:t xml:space="preserve">Требования к Участникам </w:t>
            </w:r>
            <w:bookmarkEnd w:id="25"/>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152DCE" w:rsidRPr="00152DCE" w14:paraId="19B6DC8A" w14:textId="77777777" w:rsidTr="00152DCE">
              <w:tc>
                <w:tcPr>
                  <w:tcW w:w="3572" w:type="dxa"/>
                  <w:shd w:val="clear" w:color="auto" w:fill="auto"/>
                </w:tcPr>
                <w:p w14:paraId="0FCA1386"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14:paraId="565BC58F" w14:textId="77777777" w:rsidR="00152DCE" w:rsidRPr="00DC74DC" w:rsidRDefault="00DC74DC" w:rsidP="00152DCE">
                  <w:pPr>
                    <w:spacing w:after="0" w:line="240" w:lineRule="auto"/>
                    <w:jc w:val="both"/>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152DCE" w:rsidRPr="00152DCE" w14:paraId="7B82F1AE" w14:textId="77777777" w:rsidTr="00152DCE">
              <w:tc>
                <w:tcPr>
                  <w:tcW w:w="3572" w:type="dxa"/>
                  <w:shd w:val="clear" w:color="auto" w:fill="auto"/>
                </w:tcPr>
                <w:p w14:paraId="17374897"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1D4BB90" w14:textId="77777777" w:rsidTr="00152DCE">
              <w:tc>
                <w:tcPr>
                  <w:tcW w:w="3572" w:type="dxa"/>
                  <w:shd w:val="clear" w:color="auto" w:fill="auto"/>
                </w:tcPr>
                <w:p w14:paraId="697EA20F"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36DAE673" w14:textId="77777777" w:rsidTr="00152DCE">
              <w:tc>
                <w:tcPr>
                  <w:tcW w:w="3572" w:type="dxa"/>
                  <w:shd w:val="clear" w:color="auto" w:fill="auto"/>
                </w:tcPr>
                <w:p w14:paraId="392C7C06"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B015990" w14:textId="77777777" w:rsidTr="00152DCE">
              <w:tc>
                <w:tcPr>
                  <w:tcW w:w="3572" w:type="dxa"/>
                  <w:shd w:val="clear" w:color="auto" w:fill="auto"/>
                </w:tcPr>
                <w:p w14:paraId="06C798F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0A32ED75" w14:textId="77777777" w:rsidR="00152DCE" w:rsidRPr="00152DCE" w:rsidRDefault="00152DCE" w:rsidP="00152DCE">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152DCE" w:rsidRPr="00152DCE" w:rsidRDefault="00152DCE" w:rsidP="00152DCE">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152DCE" w:rsidRPr="00152DCE" w:rsidRDefault="00152DCE" w:rsidP="00152DCE">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152DCE" w:rsidRPr="00152DCE" w14:paraId="240F635F" w14:textId="77777777" w:rsidTr="00152DCE">
              <w:tc>
                <w:tcPr>
                  <w:tcW w:w="3572" w:type="dxa"/>
                  <w:shd w:val="clear" w:color="auto" w:fill="auto"/>
                </w:tcPr>
                <w:p w14:paraId="2DD5CCBE"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963636F" w14:textId="77777777" w:rsidTr="00152DCE">
              <w:tc>
                <w:tcPr>
                  <w:tcW w:w="3572" w:type="dxa"/>
                  <w:shd w:val="clear" w:color="auto" w:fill="auto"/>
                </w:tcPr>
                <w:p w14:paraId="7D64075A"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4251ED6E" w14:textId="77777777" w:rsidTr="00152DCE">
              <w:tc>
                <w:tcPr>
                  <w:tcW w:w="3572" w:type="dxa"/>
                  <w:shd w:val="clear" w:color="auto" w:fill="auto"/>
                </w:tcPr>
                <w:p w14:paraId="24EA7DE2"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0EC781F8" w14:textId="77777777" w:rsidTr="00152DCE">
              <w:tc>
                <w:tcPr>
                  <w:tcW w:w="3572" w:type="dxa"/>
                  <w:shd w:val="clear" w:color="auto" w:fill="auto"/>
                </w:tcPr>
                <w:p w14:paraId="5C0E61B0"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0A85D57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6C40B1">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151774" w:rsidRPr="00152DCE" w14:paraId="650AE273" w14:textId="77777777" w:rsidTr="00266C3E">
              <w:tc>
                <w:tcPr>
                  <w:tcW w:w="3006" w:type="dxa"/>
                  <w:tcBorders>
                    <w:top w:val="nil"/>
                    <w:left w:val="single" w:sz="8" w:space="0" w:color="auto"/>
                    <w:bottom w:val="single" w:sz="8" w:space="0" w:color="auto"/>
                    <w:right w:val="single" w:sz="8" w:space="0" w:color="auto"/>
                  </w:tcBorders>
                </w:tcPr>
                <w:p w14:paraId="29EC07B6" w14:textId="77777777" w:rsidR="00151774" w:rsidRPr="00797BB8" w:rsidRDefault="00151774" w:rsidP="00151774">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417" w:type="dxa"/>
                  <w:tcBorders>
                    <w:top w:val="nil"/>
                    <w:left w:val="nil"/>
                    <w:bottom w:val="single" w:sz="8" w:space="0" w:color="auto"/>
                    <w:right w:val="single" w:sz="8" w:space="0" w:color="auto"/>
                  </w:tcBorders>
                </w:tcPr>
                <w:p w14:paraId="5EF0A137" w14:textId="77777777" w:rsidR="00151774" w:rsidRPr="00797BB8" w:rsidRDefault="00275F74" w:rsidP="00151774">
                  <w:pPr>
                    <w:pStyle w:val="aff4"/>
                    <w:tabs>
                      <w:tab w:val="left" w:pos="851"/>
                    </w:tabs>
                    <w:ind w:left="34" w:firstLine="0"/>
                    <w:jc w:val="center"/>
                    <w:rPr>
                      <w:szCs w:val="24"/>
                    </w:rPr>
                  </w:pPr>
                  <w:r>
                    <w:rPr>
                      <w:szCs w:val="24"/>
                    </w:rPr>
                    <w:t>10</w:t>
                  </w:r>
                  <w:r w:rsidR="00151774" w:rsidRPr="00797BB8">
                    <w:rPr>
                      <w:szCs w:val="24"/>
                    </w:rPr>
                    <w:t xml:space="preserve"> %</w:t>
                  </w:r>
                </w:p>
              </w:tc>
              <w:tc>
                <w:tcPr>
                  <w:tcW w:w="3119" w:type="dxa"/>
                  <w:tcBorders>
                    <w:top w:val="nil"/>
                    <w:left w:val="nil"/>
                    <w:bottom w:val="single" w:sz="8" w:space="0" w:color="auto"/>
                    <w:right w:val="single" w:sz="8" w:space="0" w:color="auto"/>
                  </w:tcBorders>
                </w:tcPr>
                <w:p w14:paraId="50659B7D" w14:textId="77777777" w:rsidR="00151774" w:rsidRPr="00275F74" w:rsidRDefault="00151774" w:rsidP="00151774">
                  <w:pPr>
                    <w:pStyle w:val="a4"/>
                    <w:ind w:left="0"/>
                  </w:pPr>
                  <w:r w:rsidRPr="00275F74">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275F74">
                    <w:rPr>
                      <w:lang w:val="en-US"/>
                    </w:rPr>
                    <w:t>IV</w:t>
                  </w:r>
                  <w:r w:rsidRPr="00275F74">
                    <w:t xml:space="preserve"> Документации о закупке)</w:t>
                  </w:r>
                </w:p>
              </w:tc>
            </w:tr>
            <w:tr w:rsidR="00151774"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77777777" w:rsidR="00151774" w:rsidRPr="00797BB8" w:rsidRDefault="00151774" w:rsidP="00151774">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417" w:type="dxa"/>
                  <w:tcBorders>
                    <w:top w:val="nil"/>
                    <w:left w:val="nil"/>
                    <w:bottom w:val="single" w:sz="8" w:space="0" w:color="auto"/>
                    <w:right w:val="single" w:sz="8" w:space="0" w:color="auto"/>
                  </w:tcBorders>
                </w:tcPr>
                <w:p w14:paraId="6B0B15BF" w14:textId="77777777" w:rsidR="00151774" w:rsidRPr="00797BB8" w:rsidRDefault="00151774" w:rsidP="00151774">
                  <w:pPr>
                    <w:pStyle w:val="aff4"/>
                    <w:tabs>
                      <w:tab w:val="left" w:pos="851"/>
                    </w:tabs>
                    <w:ind w:left="34" w:firstLine="0"/>
                    <w:jc w:val="center"/>
                    <w:rPr>
                      <w:szCs w:val="24"/>
                    </w:rPr>
                  </w:pPr>
                  <w:r w:rsidRPr="00797BB8">
                    <w:rPr>
                      <w:szCs w:val="24"/>
                    </w:rPr>
                    <w:t>10 %</w:t>
                  </w:r>
                </w:p>
              </w:tc>
              <w:tc>
                <w:tcPr>
                  <w:tcW w:w="3119" w:type="dxa"/>
                  <w:tcBorders>
                    <w:top w:val="nil"/>
                    <w:left w:val="nil"/>
                    <w:bottom w:val="single" w:sz="8" w:space="0" w:color="auto"/>
                    <w:right w:val="single" w:sz="8" w:space="0" w:color="auto"/>
                  </w:tcBorders>
                </w:tcPr>
                <w:p w14:paraId="234E2C10"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4B0EBFAC" w14:textId="77777777" w:rsidTr="00266C3E">
              <w:tc>
                <w:tcPr>
                  <w:tcW w:w="3006" w:type="dxa"/>
                  <w:tcBorders>
                    <w:top w:val="nil"/>
                    <w:left w:val="single" w:sz="8" w:space="0" w:color="auto"/>
                    <w:bottom w:val="single" w:sz="4" w:space="0" w:color="auto"/>
                    <w:right w:val="single" w:sz="8" w:space="0" w:color="auto"/>
                  </w:tcBorders>
                </w:tcPr>
                <w:p w14:paraId="70434842" w14:textId="77777777" w:rsidR="00151774" w:rsidRPr="00797BB8" w:rsidRDefault="00151774" w:rsidP="00151774">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417" w:type="dxa"/>
                  <w:tcBorders>
                    <w:top w:val="nil"/>
                    <w:left w:val="nil"/>
                    <w:bottom w:val="single" w:sz="4" w:space="0" w:color="auto"/>
                    <w:right w:val="single" w:sz="8" w:space="0" w:color="auto"/>
                  </w:tcBorders>
                </w:tcPr>
                <w:p w14:paraId="603808E1" w14:textId="77777777" w:rsidR="00151774" w:rsidRPr="00797BB8" w:rsidRDefault="00275F74" w:rsidP="00151774">
                  <w:pPr>
                    <w:pStyle w:val="aff4"/>
                    <w:tabs>
                      <w:tab w:val="left" w:pos="851"/>
                    </w:tabs>
                    <w:ind w:left="34" w:firstLine="0"/>
                    <w:jc w:val="center"/>
                    <w:rPr>
                      <w:szCs w:val="24"/>
                    </w:rPr>
                  </w:pPr>
                  <w:r>
                    <w:rPr>
                      <w:szCs w:val="24"/>
                    </w:rPr>
                    <w:t>10</w:t>
                  </w:r>
                  <w:r w:rsidR="00151774" w:rsidRPr="00797BB8">
                    <w:rPr>
                      <w:szCs w:val="24"/>
                    </w:rPr>
                    <w:t xml:space="preserve"> %</w:t>
                  </w:r>
                </w:p>
              </w:tc>
              <w:tc>
                <w:tcPr>
                  <w:tcW w:w="3119" w:type="dxa"/>
                  <w:tcBorders>
                    <w:top w:val="nil"/>
                    <w:left w:val="nil"/>
                    <w:bottom w:val="single" w:sz="4" w:space="0" w:color="auto"/>
                    <w:right w:val="single" w:sz="8" w:space="0" w:color="auto"/>
                  </w:tcBorders>
                </w:tcPr>
                <w:p w14:paraId="60B99825"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37ECD4D9" w14:textId="77777777" w:rsidTr="00266C3E">
              <w:tc>
                <w:tcPr>
                  <w:tcW w:w="3006" w:type="dxa"/>
                  <w:tcBorders>
                    <w:top w:val="single" w:sz="4" w:space="0" w:color="auto"/>
                    <w:left w:val="single" w:sz="4" w:space="0" w:color="auto"/>
                    <w:bottom w:val="single" w:sz="4" w:space="0" w:color="auto"/>
                    <w:right w:val="single" w:sz="4" w:space="0" w:color="auto"/>
                  </w:tcBorders>
                </w:tcPr>
                <w:p w14:paraId="0FDC0979" w14:textId="77777777" w:rsidR="00151774" w:rsidRPr="00797BB8" w:rsidRDefault="00151774" w:rsidP="00151774">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417" w:type="dxa"/>
                  <w:tcBorders>
                    <w:top w:val="single" w:sz="4" w:space="0" w:color="auto"/>
                    <w:left w:val="single" w:sz="4" w:space="0" w:color="auto"/>
                    <w:bottom w:val="single" w:sz="4" w:space="0" w:color="auto"/>
                    <w:right w:val="single" w:sz="4" w:space="0" w:color="auto"/>
                  </w:tcBorders>
                </w:tcPr>
                <w:p w14:paraId="07640E39" w14:textId="77777777" w:rsidR="00151774" w:rsidRPr="00797BB8" w:rsidRDefault="00275F74" w:rsidP="00151774">
                  <w:pPr>
                    <w:pStyle w:val="aff4"/>
                    <w:tabs>
                      <w:tab w:val="left" w:pos="851"/>
                    </w:tabs>
                    <w:ind w:left="34" w:firstLine="0"/>
                    <w:jc w:val="center"/>
                    <w:rPr>
                      <w:szCs w:val="24"/>
                    </w:rPr>
                  </w:pPr>
                  <w:r>
                    <w:rPr>
                      <w:szCs w:val="24"/>
                    </w:rPr>
                    <w:t>65</w:t>
                  </w:r>
                  <w:r w:rsidR="00151774" w:rsidRPr="00797BB8">
                    <w:rPr>
                      <w:szCs w:val="24"/>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4825B14"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(Приложение №1 к Техническому заданию 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0B8873EA" w14:textId="77777777" w:rsidTr="00623E50">
              <w:tc>
                <w:tcPr>
                  <w:tcW w:w="3006" w:type="dxa"/>
                  <w:shd w:val="clear" w:color="auto" w:fill="auto"/>
                </w:tcPr>
                <w:p w14:paraId="13AE66B8" w14:textId="77777777" w:rsidR="00151774" w:rsidRPr="00623E50" w:rsidRDefault="00151774" w:rsidP="00151774">
                  <w:pPr>
                    <w:autoSpaceDE w:val="0"/>
                    <w:autoSpaceDN w:val="0"/>
                    <w:adjustRightInd w:val="0"/>
                    <w:rPr>
                      <w:rFonts w:ascii="Times New Roman" w:hAnsi="Times New Roman" w:cs="Times New Roman"/>
                      <w:color w:val="000000"/>
                    </w:rPr>
                  </w:pPr>
                  <w:r w:rsidRPr="00623E50">
                    <w:rPr>
                      <w:rFonts w:ascii="Times New Roman" w:hAnsi="Times New Roman" w:cs="Times New Roman"/>
                      <w:color w:val="000000"/>
                      <w:sz w:val="24"/>
                    </w:rPr>
                    <w:t>5.Увеличение срока гарантии на 6 месяцев</w:t>
                  </w:r>
                  <w:r w:rsidRPr="00623E50">
                    <w:rPr>
                      <w:rFonts w:ascii="Times New Roman" w:hAnsi="Times New Roman" w:cs="Times New Roman"/>
                      <w:sz w:val="24"/>
                    </w:rPr>
                    <w:t xml:space="preserve"> на выполненные работы, оказанные услуги, запасные части и комплектующие к оргтехнике</w:t>
                  </w:r>
                  <w:r w:rsidRPr="00623E50">
                    <w:rPr>
                      <w:rFonts w:ascii="Times New Roman" w:hAnsi="Times New Roman" w:cs="Times New Roman"/>
                      <w:color w:val="000000"/>
                      <w:sz w:val="24"/>
                    </w:rPr>
                    <w:t xml:space="preserve"> </w:t>
                  </w:r>
                </w:p>
              </w:tc>
              <w:tc>
                <w:tcPr>
                  <w:tcW w:w="1417" w:type="dxa"/>
                  <w:shd w:val="clear" w:color="auto" w:fill="auto"/>
                </w:tcPr>
                <w:p w14:paraId="24A76B2D" w14:textId="77777777" w:rsidR="00151774" w:rsidRPr="00623E50" w:rsidRDefault="00275F74" w:rsidP="00151774">
                  <w:pPr>
                    <w:pStyle w:val="a4"/>
                    <w:ind w:left="0"/>
                    <w:jc w:val="center"/>
                    <w:rPr>
                      <w:rFonts w:eastAsia="Calibri"/>
                      <w:color w:val="000000"/>
                    </w:rPr>
                  </w:pPr>
                  <w:r w:rsidRPr="00623E50">
                    <w:rPr>
                      <w:rFonts w:eastAsia="Calibri"/>
                      <w:color w:val="000000"/>
                    </w:rPr>
                    <w:t>5</w:t>
                  </w:r>
                  <w:r w:rsidR="00151774" w:rsidRPr="00623E50">
                    <w:rPr>
                      <w:rFonts w:eastAsia="Calibri"/>
                      <w:color w:val="000000"/>
                    </w:rPr>
                    <w:t>%</w:t>
                  </w:r>
                </w:p>
              </w:tc>
              <w:tc>
                <w:tcPr>
                  <w:tcW w:w="3119" w:type="dxa"/>
                  <w:shd w:val="clear" w:color="auto" w:fill="auto"/>
                </w:tcPr>
                <w:p w14:paraId="45C75804" w14:textId="77777777" w:rsidR="00151774" w:rsidRPr="00623E50" w:rsidRDefault="00151774" w:rsidP="00151774">
                  <w:pPr>
                    <w:pStyle w:val="a4"/>
                    <w:ind w:left="0"/>
                    <w:rPr>
                      <w:rFonts w:cs="Arial"/>
                      <w:color w:val="000000"/>
                    </w:rPr>
                  </w:pPr>
                  <w:r w:rsidRPr="00623E50">
                    <w:t>Оценивается согласие участника закупки на дополнительное увеличение срока гарантии, установленного закупочной документацией (</w:t>
                  </w:r>
                  <w:r w:rsidRPr="00623E50">
                    <w:rPr>
                      <w:rStyle w:val="a3"/>
                      <w:i/>
                    </w:rPr>
                    <w:t>Техническое задание (Раздел IV Документации о закупке)</w:t>
                  </w:r>
                  <w:r w:rsidRPr="00623E50">
                    <w:t>), на 6 месяцев. Сведения по данному критерию указываются участником закупки в его заявке на участие в закупке.</w:t>
                  </w:r>
                  <w:r w:rsidRPr="00623E50">
                    <w:rPr>
                      <w:rFonts w:cs="Arial"/>
                      <w:color w:val="000000"/>
                    </w:rPr>
                    <w:t xml:space="preserve"> </w:t>
                  </w: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09A950A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F88C095"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7C50F5C2"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заявке по критериям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определяется по формуле:</w:t>
            </w:r>
          </w:p>
          <w:p w14:paraId="48F10751"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roofErr w:type="spellStart"/>
            <w:r w:rsidRPr="00275F74">
              <w:rPr>
                <w:rFonts w:ascii="Times New Roman" w:eastAsia="Calibri" w:hAnsi="Times New Roman" w:cs="Times New Roman"/>
                <w:sz w:val="24"/>
                <w:szCs w:val="24"/>
              </w:rPr>
              <w:t>Rцi</w:t>
            </w:r>
            <w:proofErr w:type="spellEnd"/>
            <w:r w:rsidRPr="00275F74">
              <w:rPr>
                <w:rFonts w:ascii="Times New Roman" w:eastAsia="Calibri" w:hAnsi="Times New Roman" w:cs="Times New Roman"/>
                <w:sz w:val="24"/>
                <w:szCs w:val="24"/>
              </w:rPr>
              <w:t xml:space="preserve"> = </w:t>
            </w:r>
            <w:proofErr w:type="spellStart"/>
            <w:r w:rsidRPr="00275F74">
              <w:rPr>
                <w:rFonts w:ascii="Times New Roman" w:eastAsia="Calibri" w:hAnsi="Times New Roman" w:cs="Times New Roman"/>
                <w:sz w:val="24"/>
                <w:szCs w:val="24"/>
              </w:rPr>
              <w:t>Цmin</w:t>
            </w:r>
            <w:proofErr w:type="spellEnd"/>
            <w:r w:rsidRPr="00275F74">
              <w:rPr>
                <w:rFonts w:ascii="Times New Roman" w:eastAsia="Calibri" w:hAnsi="Times New Roman" w:cs="Times New Roman"/>
                <w:sz w:val="24"/>
                <w:szCs w:val="24"/>
              </w:rPr>
              <w:t xml:space="preserve">/Цi×100, где </w:t>
            </w:r>
            <w:proofErr w:type="spellStart"/>
            <w:r w:rsidRPr="00275F74">
              <w:rPr>
                <w:rFonts w:ascii="Times New Roman" w:eastAsia="Calibri" w:hAnsi="Times New Roman" w:cs="Times New Roman"/>
                <w:sz w:val="24"/>
                <w:szCs w:val="24"/>
              </w:rPr>
              <w:t>Цi</w:t>
            </w:r>
            <w:proofErr w:type="spellEnd"/>
            <w:r w:rsidRPr="00275F74">
              <w:rPr>
                <w:rFonts w:ascii="Times New Roman" w:eastAsia="Calibri" w:hAnsi="Times New Roman" w:cs="Times New Roman"/>
                <w:sz w:val="24"/>
                <w:szCs w:val="24"/>
              </w:rPr>
              <w:t xml:space="preserve"> – предложение о размере коэффициенте снижения цены на оказание услуг по малому/среднему/крупному ремонту i-</w:t>
            </w:r>
            <w:proofErr w:type="spellStart"/>
            <w:r w:rsidRPr="00275F74">
              <w:rPr>
                <w:rFonts w:ascii="Times New Roman" w:eastAsia="Calibri" w:hAnsi="Times New Roman" w:cs="Times New Roman"/>
                <w:sz w:val="24"/>
                <w:szCs w:val="24"/>
              </w:rPr>
              <w:t>го</w:t>
            </w:r>
            <w:proofErr w:type="spellEnd"/>
            <w:r w:rsidRPr="00275F74">
              <w:rPr>
                <w:rFonts w:ascii="Times New Roman" w:eastAsia="Calibri" w:hAnsi="Times New Roman" w:cs="Times New Roman"/>
                <w:sz w:val="24"/>
                <w:szCs w:val="24"/>
              </w:rPr>
              <w:t xml:space="preserve"> участника процедуры закупки,</w:t>
            </w:r>
          </w:p>
          <w:p w14:paraId="61B2815F" w14:textId="77777777" w:rsidR="00275F74" w:rsidRPr="00275F74" w:rsidRDefault="00275F74" w:rsidP="00275F74">
            <w:pPr>
              <w:spacing w:after="0" w:line="240" w:lineRule="auto"/>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 </w:t>
            </w:r>
            <w:proofErr w:type="gramStart"/>
            <w:r w:rsidRPr="00275F74">
              <w:rPr>
                <w:rFonts w:ascii="Times New Roman" w:eastAsia="Calibri" w:hAnsi="Times New Roman" w:cs="Times New Roman"/>
                <w:sz w:val="24"/>
                <w:szCs w:val="24"/>
              </w:rPr>
              <w:t>Ц(</w:t>
            </w:r>
            <w:proofErr w:type="gramEnd"/>
            <w:r w:rsidRPr="00275F74">
              <w:rPr>
                <w:rFonts w:ascii="Times New Roman" w:eastAsia="Calibri" w:hAnsi="Times New Roman" w:cs="Times New Roman"/>
                <w:sz w:val="24"/>
                <w:szCs w:val="24"/>
              </w:rPr>
              <w:t>1)</w:t>
            </w:r>
            <w:proofErr w:type="spellStart"/>
            <w:r w:rsidRPr="00275F74">
              <w:rPr>
                <w:rFonts w:ascii="Times New Roman" w:eastAsia="Calibri" w:hAnsi="Times New Roman" w:cs="Times New Roman"/>
                <w:sz w:val="24"/>
                <w:szCs w:val="24"/>
              </w:rPr>
              <w:t>min</w:t>
            </w:r>
            <w:proofErr w:type="spellEnd"/>
            <w:r w:rsidRPr="00275F74">
              <w:rPr>
                <w:rFonts w:ascii="Times New Roman" w:eastAsia="Calibri" w:hAnsi="Times New Roman" w:cs="Times New Roman"/>
                <w:sz w:val="24"/>
                <w:szCs w:val="24"/>
              </w:rPr>
              <w:t>- минимальное предложение о размере коэффициента снижения цены на оказание услуг по малому/среднему/крупному ремонту из всех представленных участниками в заявках</w:t>
            </w:r>
          </w:p>
          <w:p w14:paraId="1819F647"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709B053"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 его использовании, цена на оказание услуг по малому/среднему/крупному ремонту определяется путём произведения начальной (максимальной) цены на оказание услуг по малому/среднему/крупному ремонту, указанной в Документации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Техническое задание), на коэффициент снижения, предложенный участником</w:t>
            </w:r>
            <w:r w:rsidR="002E4E9B">
              <w:rPr>
                <w:rFonts w:ascii="Times New Roman" w:eastAsia="Calibri" w:hAnsi="Times New Roman" w:cs="Times New Roman"/>
                <w:sz w:val="24"/>
                <w:szCs w:val="24"/>
              </w:rPr>
              <w:t xml:space="preserve"> по каждому виду ремонта</w:t>
            </w:r>
            <w:r w:rsidRPr="00275F74">
              <w:rPr>
                <w:rFonts w:ascii="Times New Roman" w:eastAsia="Calibri" w:hAnsi="Times New Roman" w:cs="Times New Roman"/>
                <w:sz w:val="24"/>
                <w:szCs w:val="24"/>
              </w:rPr>
              <w:t>.</w:t>
            </w:r>
          </w:p>
          <w:p w14:paraId="09BE3247"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609B8444"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2E4E9B">
              <w:rPr>
                <w:rFonts w:ascii="Times New Roman" w:eastAsia="Calibri" w:hAnsi="Times New Roman" w:cs="Times New Roman"/>
                <w:sz w:val="24"/>
                <w:szCs w:val="24"/>
              </w:rPr>
              <w:t>открытом конкурсе:</w:t>
            </w:r>
          </w:p>
          <w:p w14:paraId="492E0091"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этой заявке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14:paraId="04D888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02003210"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w:t>
            </w:r>
          </w:p>
          <w:p w14:paraId="5C8D41C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221C225"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заявке по критериям «Размер коэффициента снижения цены условной единицы (по прейскуранту запасных частей)», определяется по формуле:</w:t>
            </w:r>
          </w:p>
          <w:p w14:paraId="5421D52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roofErr w:type="spellStart"/>
            <w:r w:rsidRPr="00275F74">
              <w:rPr>
                <w:rFonts w:ascii="Times New Roman" w:eastAsia="Calibri" w:hAnsi="Times New Roman" w:cs="Times New Roman"/>
                <w:sz w:val="24"/>
                <w:szCs w:val="24"/>
              </w:rPr>
              <w:t>Rцi</w:t>
            </w:r>
            <w:proofErr w:type="spellEnd"/>
            <w:r w:rsidRPr="00275F74">
              <w:rPr>
                <w:rFonts w:ascii="Times New Roman" w:eastAsia="Calibri" w:hAnsi="Times New Roman" w:cs="Times New Roman"/>
                <w:sz w:val="24"/>
                <w:szCs w:val="24"/>
              </w:rPr>
              <w:t xml:space="preserve"> = </w:t>
            </w:r>
            <w:proofErr w:type="spellStart"/>
            <w:r w:rsidRPr="00275F74">
              <w:rPr>
                <w:rFonts w:ascii="Times New Roman" w:eastAsia="Calibri" w:hAnsi="Times New Roman" w:cs="Times New Roman"/>
                <w:sz w:val="24"/>
                <w:szCs w:val="24"/>
              </w:rPr>
              <w:t>Цmin</w:t>
            </w:r>
            <w:proofErr w:type="spellEnd"/>
            <w:r w:rsidRPr="00275F74">
              <w:rPr>
                <w:rFonts w:ascii="Times New Roman" w:eastAsia="Calibri" w:hAnsi="Times New Roman" w:cs="Times New Roman"/>
                <w:sz w:val="24"/>
                <w:szCs w:val="24"/>
              </w:rPr>
              <w:t xml:space="preserve">/Цi×100, где </w:t>
            </w:r>
            <w:proofErr w:type="spellStart"/>
            <w:r w:rsidRPr="00275F74">
              <w:rPr>
                <w:rFonts w:ascii="Times New Roman" w:eastAsia="Calibri" w:hAnsi="Times New Roman" w:cs="Times New Roman"/>
                <w:sz w:val="24"/>
                <w:szCs w:val="24"/>
              </w:rPr>
              <w:t>Цi</w:t>
            </w:r>
            <w:proofErr w:type="spellEnd"/>
            <w:r w:rsidRPr="00275F74">
              <w:rPr>
                <w:rFonts w:ascii="Times New Roman" w:eastAsia="Calibri" w:hAnsi="Times New Roman" w:cs="Times New Roman"/>
                <w:sz w:val="24"/>
                <w:szCs w:val="24"/>
              </w:rPr>
              <w:t xml:space="preserve"> – предложение о размере коэффициента снижения цены условной единицы (по прейскуранту запасных частей) i-</w:t>
            </w:r>
            <w:proofErr w:type="spellStart"/>
            <w:r w:rsidRPr="00275F74">
              <w:rPr>
                <w:rFonts w:ascii="Times New Roman" w:eastAsia="Calibri" w:hAnsi="Times New Roman" w:cs="Times New Roman"/>
                <w:sz w:val="24"/>
                <w:szCs w:val="24"/>
              </w:rPr>
              <w:t>го</w:t>
            </w:r>
            <w:proofErr w:type="spellEnd"/>
            <w:r w:rsidRPr="00275F74">
              <w:rPr>
                <w:rFonts w:ascii="Times New Roman" w:eastAsia="Calibri" w:hAnsi="Times New Roman" w:cs="Times New Roman"/>
                <w:sz w:val="24"/>
                <w:szCs w:val="24"/>
              </w:rPr>
              <w:t xml:space="preserve"> участника процедуры закупки, </w:t>
            </w:r>
            <w:proofErr w:type="gramStart"/>
            <w:r w:rsidRPr="00275F74">
              <w:rPr>
                <w:rFonts w:ascii="Times New Roman" w:eastAsia="Calibri" w:hAnsi="Times New Roman" w:cs="Times New Roman"/>
                <w:sz w:val="24"/>
                <w:szCs w:val="24"/>
              </w:rPr>
              <w:t>Ц(</w:t>
            </w:r>
            <w:proofErr w:type="gramEnd"/>
            <w:r w:rsidRPr="00275F74">
              <w:rPr>
                <w:rFonts w:ascii="Times New Roman" w:eastAsia="Calibri" w:hAnsi="Times New Roman" w:cs="Times New Roman"/>
                <w:sz w:val="24"/>
                <w:szCs w:val="24"/>
              </w:rPr>
              <w:t>1)</w:t>
            </w:r>
            <w:proofErr w:type="spellStart"/>
            <w:r w:rsidRPr="00275F74">
              <w:rPr>
                <w:rFonts w:ascii="Times New Roman" w:eastAsia="Calibri" w:hAnsi="Times New Roman" w:cs="Times New Roman"/>
                <w:sz w:val="24"/>
                <w:szCs w:val="24"/>
              </w:rPr>
              <w:t>min</w:t>
            </w:r>
            <w:proofErr w:type="spellEnd"/>
            <w:r w:rsidRPr="00275F74">
              <w:rPr>
                <w:rFonts w:ascii="Times New Roman" w:eastAsia="Calibri" w:hAnsi="Times New Roman" w:cs="Times New Roman"/>
                <w:sz w:val="24"/>
                <w:szCs w:val="24"/>
              </w:rPr>
              <w:t>- минимальное предложение о коэффициенте снижения цены условной единицы (по прейскуранту запасных частей) из всех представленных участниками в заявках.</w:t>
            </w:r>
          </w:p>
          <w:p w14:paraId="30FB904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DDB2D2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 его использовании, цена единицы товара определяется путём произведения начальной (максимальной) цены единицы товара, указанной в Документации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 на коэффициент снижения, предложенный участником.</w:t>
            </w:r>
          </w:p>
          <w:p w14:paraId="1C608CA3"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Перечень товаров с единичными расценками приводится в Прейскуранте запасных частей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 </w:t>
            </w:r>
          </w:p>
          <w:p w14:paraId="3EFFFDA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7DB3424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2E4E9B">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рейтинг, присуждаемый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14:paraId="6103016C"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4B5A85D8" w14:textId="77777777" w:rsidR="00275F74" w:rsidRPr="00275F74" w:rsidRDefault="00275F74" w:rsidP="00275F74">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623E50">
              <w:rPr>
                <w:rFonts w:ascii="Times New Roman" w:eastAsia="Calibri" w:hAnsi="Times New Roman" w:cs="Times New Roman"/>
                <w:sz w:val="24"/>
                <w:szCs w:val="24"/>
              </w:rPr>
              <w:t xml:space="preserve">3.3. </w:t>
            </w:r>
            <w:r w:rsidRPr="00623E50">
              <w:rPr>
                <w:rFonts w:ascii="Times New Roman" w:eastAsia="Calibri" w:hAnsi="Times New Roman" w:cs="Times New Roman"/>
                <w:sz w:val="24"/>
                <w:szCs w:val="24"/>
                <w:lang w:eastAsia="ru-RU"/>
              </w:rPr>
              <w:t xml:space="preserve">Рейтинг, присуждаемый заявке по критерию </w:t>
            </w:r>
            <w:r w:rsidRPr="00623E50">
              <w:rPr>
                <w:rFonts w:ascii="Times New Roman" w:eastAsia="Calibri" w:hAnsi="Times New Roman" w:cs="Times New Roman"/>
                <w:b/>
                <w:sz w:val="24"/>
                <w:szCs w:val="24"/>
                <w:lang w:eastAsia="ru-RU"/>
              </w:rPr>
              <w:t>«</w:t>
            </w:r>
            <w:r w:rsidRPr="00623E50">
              <w:rPr>
                <w:rFonts w:ascii="Times New Roman" w:eastAsia="Calibri" w:hAnsi="Times New Roman" w:cs="Times New Roman"/>
                <w:b/>
                <w:color w:val="000000"/>
                <w:sz w:val="24"/>
                <w:szCs w:val="24"/>
                <w:lang w:eastAsia="ru-RU"/>
              </w:rPr>
              <w:t>Увеличение срока гарантии на 6 месяцев на выполненные работы, оказанные услуги, запасные части и комплектующие</w:t>
            </w:r>
            <w:r w:rsidRPr="00275F74">
              <w:rPr>
                <w:rFonts w:ascii="Times New Roman" w:eastAsia="Calibri" w:hAnsi="Times New Roman" w:cs="Times New Roman"/>
                <w:b/>
                <w:color w:val="000000"/>
                <w:sz w:val="24"/>
                <w:szCs w:val="24"/>
                <w:lang w:eastAsia="ru-RU"/>
              </w:rPr>
              <w:t xml:space="preserve"> к оргтехнике</w:t>
            </w:r>
            <w:r w:rsidRPr="00275F74">
              <w:rPr>
                <w:rFonts w:ascii="Times New Roman" w:eastAsia="Calibri" w:hAnsi="Times New Roman" w:cs="Times New Roman"/>
                <w:b/>
                <w:sz w:val="24"/>
                <w:szCs w:val="24"/>
                <w:lang w:eastAsia="ru-RU"/>
              </w:rPr>
              <w:t>»</w:t>
            </w:r>
            <w:r w:rsidRPr="00275F74">
              <w:rPr>
                <w:rFonts w:ascii="Times New Roman" w:eastAsia="Calibri" w:hAnsi="Times New Roman" w:cs="Times New Roman"/>
                <w:sz w:val="24"/>
                <w:szCs w:val="24"/>
                <w:lang w:eastAsia="ru-RU"/>
              </w:rPr>
              <w:t>, определяется следующим образом:</w:t>
            </w:r>
          </w:p>
          <w:p w14:paraId="6ACD81BD" w14:textId="77777777" w:rsidR="00275F74" w:rsidRPr="00275F74" w:rsidRDefault="00275F74" w:rsidP="00275F74">
            <w:pPr>
              <w:spacing w:after="0" w:line="100" w:lineRule="atLeast"/>
              <w:ind w:firstLine="539"/>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Наличие в заявке участника закупки срока гарантии: «</w:t>
            </w:r>
            <w:r w:rsidRPr="00275F74">
              <w:rPr>
                <w:rFonts w:ascii="Times New Roman" w:eastAsia="Times New Roman" w:hAnsi="Times New Roman" w:cs="Times New Roman"/>
                <w:bCs/>
                <w:kern w:val="1"/>
                <w:sz w:val="24"/>
                <w:szCs w:val="24"/>
                <w:lang w:eastAsia="zh-CN"/>
              </w:rPr>
              <w:t>Гарантийный срок</w:t>
            </w:r>
            <w:r w:rsidRPr="00275F74">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12 месяцев</w:t>
            </w:r>
            <w:r w:rsidRPr="00275F74">
              <w:rPr>
                <w:rFonts w:ascii="Times New Roman" w:eastAsia="Calibri" w:hAnsi="Times New Roman" w:cs="Times New Roman"/>
                <w:sz w:val="24"/>
                <w:szCs w:val="24"/>
              </w:rPr>
              <w:t xml:space="preserve">» – </w:t>
            </w:r>
            <w:r w:rsidRPr="00275F74">
              <w:rPr>
                <w:rFonts w:ascii="Times New Roman" w:eastAsia="Calibri" w:hAnsi="Times New Roman" w:cs="Times New Roman"/>
                <w:b/>
                <w:sz w:val="24"/>
                <w:szCs w:val="24"/>
              </w:rPr>
              <w:t>100 баллов,</w:t>
            </w:r>
          </w:p>
          <w:p w14:paraId="68F71A6E" w14:textId="77777777" w:rsidR="00275F74" w:rsidRPr="00275F74" w:rsidRDefault="00275F74" w:rsidP="00275F74">
            <w:pPr>
              <w:spacing w:after="0" w:line="100" w:lineRule="atLeast"/>
              <w:ind w:firstLine="539"/>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Наличие в заявке участника закупки срока гарантии:</w:t>
            </w:r>
            <w:r w:rsidRPr="00275F74">
              <w:rPr>
                <w:rFonts w:ascii="Times New Roman" w:eastAsia="Calibri" w:hAnsi="Times New Roman" w:cs="Times New Roman"/>
                <w:color w:val="000000"/>
                <w:sz w:val="24"/>
                <w:szCs w:val="24"/>
              </w:rPr>
              <w:t xml:space="preserve"> «</w:t>
            </w:r>
            <w:r w:rsidRPr="00275F74">
              <w:rPr>
                <w:rFonts w:ascii="Times New Roman" w:eastAsia="Times New Roman" w:hAnsi="Times New Roman" w:cs="Times New Roman"/>
                <w:bCs/>
                <w:kern w:val="1"/>
                <w:sz w:val="24"/>
                <w:szCs w:val="24"/>
                <w:lang w:eastAsia="zh-CN"/>
              </w:rPr>
              <w:t>Гарантийный срок</w:t>
            </w:r>
            <w:r w:rsidRPr="00275F74">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6 месяцев</w:t>
            </w:r>
            <w:r w:rsidRPr="00275F74">
              <w:rPr>
                <w:rFonts w:ascii="Times New Roman" w:eastAsia="Calibri" w:hAnsi="Times New Roman" w:cs="Times New Roman"/>
                <w:sz w:val="24"/>
                <w:szCs w:val="24"/>
              </w:rPr>
              <w:t xml:space="preserve">» - </w:t>
            </w:r>
            <w:r w:rsidRPr="00275F74">
              <w:rPr>
                <w:rFonts w:ascii="Times New Roman" w:eastAsia="Calibri" w:hAnsi="Times New Roman" w:cs="Times New Roman"/>
                <w:b/>
                <w:sz w:val="24"/>
                <w:szCs w:val="24"/>
              </w:rPr>
              <w:t>0 баллов</w:t>
            </w:r>
            <w:r w:rsidRPr="00275F74">
              <w:rPr>
                <w:rFonts w:ascii="Times New Roman" w:eastAsia="Calibri" w:hAnsi="Times New Roman" w:cs="Times New Roman"/>
                <w:sz w:val="24"/>
                <w:szCs w:val="24"/>
              </w:rPr>
              <w:t>.</w:t>
            </w:r>
          </w:p>
          <w:p w14:paraId="6ABDE804" w14:textId="4AF031CF" w:rsidR="00275F74" w:rsidRPr="00275F74" w:rsidRDefault="00275F74" w:rsidP="00275F74">
            <w:pPr>
              <w:spacing w:after="0" w:line="240" w:lineRule="auto"/>
              <w:jc w:val="both"/>
              <w:rPr>
                <w:rFonts w:ascii="Times New Roman" w:eastAsia="Times New Roman" w:hAnsi="Times New Roman" w:cs="Times New Roman"/>
                <w:sz w:val="24"/>
                <w:szCs w:val="24"/>
                <w:lang w:eastAsia="ru-RU"/>
              </w:rPr>
            </w:pPr>
            <w:r w:rsidRPr="00275F74">
              <w:rPr>
                <w:rFonts w:ascii="Times New Roman" w:eastAsia="Calibri" w:hAnsi="Times New Roman" w:cs="Times New Roman"/>
                <w:sz w:val="24"/>
                <w:szCs w:val="24"/>
              </w:rPr>
              <w:t xml:space="preserve">      Для расчета итогового рейтинга по заявке на участие в </w:t>
            </w:r>
            <w:r w:rsidR="009D2C2C">
              <w:rPr>
                <w:rFonts w:ascii="Times New Roman" w:eastAsia="Calibri" w:hAnsi="Times New Roman" w:cs="Times New Roman"/>
                <w:sz w:val="24"/>
                <w:szCs w:val="24"/>
              </w:rPr>
              <w:t>открытом конкурсе рейтинг, присужд</w:t>
            </w:r>
            <w:r w:rsidRPr="00275F74">
              <w:rPr>
                <w:rFonts w:ascii="Times New Roman" w:eastAsia="Calibri" w:hAnsi="Times New Roman" w:cs="Times New Roman"/>
                <w:sz w:val="24"/>
                <w:szCs w:val="24"/>
              </w:rPr>
              <w:t>аемый этой заявке по данному критерию, умножается на соответствующую указанному критерию значимость.</w:t>
            </w:r>
          </w:p>
          <w:p w14:paraId="127ADD8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0E91A2D2" w14:textId="1F209731" w:rsidR="002E4E9B" w:rsidRDefault="002E4E9B" w:rsidP="002E4E9B">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9D2C2C">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042001CC" w14:textId="77777777" w:rsidR="002E4E9B" w:rsidRPr="00275F74" w:rsidRDefault="002E4E9B" w:rsidP="002E4E9B">
            <w:pPr>
              <w:spacing w:after="0" w:line="240" w:lineRule="auto"/>
              <w:ind w:firstLine="567"/>
              <w:jc w:val="both"/>
              <w:rPr>
                <w:rFonts w:ascii="Times New Roman" w:eastAsia="Times New Roman" w:hAnsi="Times New Roman" w:cs="Times New Roman"/>
                <w:sz w:val="24"/>
                <w:szCs w:val="24"/>
                <w:lang w:eastAsia="ru-RU"/>
              </w:rPr>
            </w:pPr>
          </w:p>
          <w:p w14:paraId="5AF1A8BA" w14:textId="70E23D66"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Победителем открытого </w:t>
            </w:r>
            <w:r w:rsidR="009D2C2C">
              <w:rPr>
                <w:rFonts w:ascii="Times New Roman" w:eastAsia="Calibri" w:hAnsi="Times New Roman" w:cs="Times New Roman"/>
                <w:sz w:val="24"/>
                <w:szCs w:val="24"/>
              </w:rPr>
              <w:t xml:space="preserve">конкурса </w:t>
            </w:r>
            <w:r w:rsidR="009D2C2C" w:rsidRPr="00275F74">
              <w:rPr>
                <w:rFonts w:ascii="Times New Roman" w:eastAsia="Calibri" w:hAnsi="Times New Roman" w:cs="Times New Roman"/>
                <w:sz w:val="24"/>
                <w:szCs w:val="24"/>
              </w:rPr>
              <w:t>признается</w:t>
            </w:r>
            <w:r w:rsidRPr="00275F74">
              <w:rPr>
                <w:rFonts w:ascii="Times New Roman" w:eastAsia="Calibri" w:hAnsi="Times New Roman" w:cs="Times New Roman"/>
                <w:sz w:val="24"/>
                <w:szCs w:val="24"/>
              </w:rPr>
              <w:t xml:space="preserve">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3E2DB90" w14:textId="77777777" w:rsidR="004B552E" w:rsidRDefault="004B552E" w:rsidP="002E4E9B">
            <w:pPr>
              <w:spacing w:before="24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Коэффициент снижения не применяется к начальной (максимальной) цене договора. </w:t>
            </w:r>
          </w:p>
          <w:p w14:paraId="310DDDAF" w14:textId="77777777" w:rsidR="00275F74" w:rsidRPr="00275F74" w:rsidRDefault="00275F74" w:rsidP="004B552E">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Цена договора, заключаемого по итогам Закупки, определяется </w:t>
            </w:r>
            <w:r w:rsidR="002E4E9B">
              <w:rPr>
                <w:rFonts w:ascii="Times New Roman" w:eastAsia="Calibri" w:hAnsi="Times New Roman" w:cs="Times New Roman"/>
                <w:sz w:val="24"/>
                <w:szCs w:val="24"/>
              </w:rPr>
              <w:t>равной начальной (максимальной) цене договора, указанной в настоящей Документации.</w:t>
            </w:r>
          </w:p>
          <w:p w14:paraId="7BFE4927" w14:textId="77777777" w:rsidR="00275F74" w:rsidRDefault="00275F74" w:rsidP="00152DCE">
            <w:pPr>
              <w:spacing w:after="0" w:line="240" w:lineRule="auto"/>
              <w:ind w:firstLine="459"/>
              <w:jc w:val="both"/>
              <w:rPr>
                <w:rFonts w:ascii="Times New Roman" w:eastAsia="Times New Roman" w:hAnsi="Times New Roman" w:cs="Times New Roman"/>
                <w:sz w:val="24"/>
                <w:szCs w:val="24"/>
                <w:lang w:eastAsia="ru-RU"/>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00EBA40D"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6"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152DCE" w:rsidRPr="00152DCE" w14:paraId="4489E7EA"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152DCE">
        <w:tc>
          <w:tcPr>
            <w:tcW w:w="568"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180603B2"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152DCE">
        <w:tc>
          <w:tcPr>
            <w:tcW w:w="568"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152DCE">
        <w:tc>
          <w:tcPr>
            <w:tcW w:w="568"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5A5F44ED"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6C40B1">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333A0BB3"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23A33764"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27"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152DCE">
        <w:tc>
          <w:tcPr>
            <w:tcW w:w="568"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152DCE">
        <w:tc>
          <w:tcPr>
            <w:tcW w:w="568"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152DCE">
        <w:tc>
          <w:tcPr>
            <w:tcW w:w="568"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0E127C8C"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152DCE">
        <w:tc>
          <w:tcPr>
            <w:tcW w:w="568"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2E6CAD91"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5A5936C3"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6C40B1">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517778B0"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4CFC0770"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152DCE" w:rsidRPr="00152DCE" w14:paraId="69E51EE1" w14:textId="77777777" w:rsidTr="00152DCE">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152DCE">
        <w:tc>
          <w:tcPr>
            <w:tcW w:w="567"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152DC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8"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152DCE">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840A02C" w14:textId="77777777" w:rsidR="00152DCE" w:rsidRPr="00152DCE" w:rsidRDefault="004B552E" w:rsidP="00152DCE">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не применяется к начальной (максимальной) </w:t>
            </w:r>
            <w:r w:rsidR="00152DCE" w:rsidRPr="00152DCE">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е</w:t>
            </w:r>
            <w:r w:rsidR="00152DCE" w:rsidRPr="00152DCE">
              <w:rPr>
                <w:rFonts w:ascii="Times New Roman" w:eastAsia="Times New Roman" w:hAnsi="Times New Roman" w:cs="Times New Roman"/>
                <w:sz w:val="24"/>
                <w:szCs w:val="24"/>
                <w:lang w:eastAsia="ru-RU"/>
              </w:rPr>
              <w:t xml:space="preserve"> договора, заключаемого по итогам Закупки.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152DCE">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152DC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152DC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4B552E">
            <w:pPr>
              <w:numPr>
                <w:ilvl w:val="0"/>
                <w:numId w:val="45"/>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4B552E">
            <w:pPr>
              <w:numPr>
                <w:ilvl w:val="0"/>
                <w:numId w:val="45"/>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2FD359D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предоставить документы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highlight w:val="green"/>
          <w:lang w:eastAsia="ru-RU"/>
        </w:rPr>
        <w:instrText xml:space="preserve"> REF _Ref460501181 \r \h  \* MERGEFORMAT </w:instrText>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b/>
          <w:bCs/>
          <w:sz w:val="24"/>
          <w:szCs w:val="24"/>
          <w:lang w:eastAsia="ru-RU"/>
        </w:rPr>
        <w:t>Ошибка! Источник ссылки не найден.</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4CC15933"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C40B1">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45115CBB"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C40B1">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C40B1">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C40B1">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52DCE" w:rsidRPr="00152DCE" w14:paraId="0D9EB60A" w14:textId="77777777" w:rsidTr="00152DCE">
        <w:tc>
          <w:tcPr>
            <w:tcW w:w="3474" w:type="dxa"/>
            <w:shd w:val="clear" w:color="auto" w:fill="auto"/>
          </w:tcPr>
          <w:p w14:paraId="08617A60" w14:textId="77777777" w:rsidR="00152DCE" w:rsidRPr="00152DCE" w:rsidRDefault="00152DCE" w:rsidP="00152DCE">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1EA07B16" w14:textId="77777777" w:rsidR="00152DCE" w:rsidRPr="00152DCE" w:rsidRDefault="00152DCE" w:rsidP="00152DCE">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4B552E" w:rsidRPr="00152DCE" w14:paraId="00FD9E5C" w14:textId="77777777" w:rsidTr="00266C3E">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7777777" w:rsidR="004B552E" w:rsidRPr="004B552E" w:rsidRDefault="004B552E" w:rsidP="004B552E">
            <w:pPr>
              <w:rPr>
                <w:rFonts w:ascii="Times New Roman" w:hAnsi="Times New Roman" w:cs="Times New Roman"/>
                <w:color w:val="000000"/>
                <w:sz w:val="24"/>
              </w:rPr>
            </w:pPr>
            <w:r w:rsidRPr="004B552E">
              <w:rPr>
                <w:rFonts w:ascii="Times New Roman" w:hAnsi="Times New Roman" w:cs="Times New Roman"/>
                <w:color w:val="000000"/>
                <w:sz w:val="24"/>
              </w:rPr>
              <w:t xml:space="preserve">Увеличение срока гарантии на 6 месяцев на выполненные работы, оказанные услуги, запасные части и комплектующие к оргтехнике </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3389E80D" w14:textId="77777777" w:rsidR="004B552E" w:rsidRPr="004B552E" w:rsidRDefault="004B552E" w:rsidP="004B552E">
            <w:pPr>
              <w:rPr>
                <w:rFonts w:ascii="Times New Roman" w:hAnsi="Times New Roman" w:cs="Times New Roman"/>
                <w:color w:val="000000"/>
                <w:sz w:val="24"/>
              </w:rPr>
            </w:pPr>
          </w:p>
          <w:p w14:paraId="4C98086C" w14:textId="77777777" w:rsidR="004B552E" w:rsidRPr="004B552E" w:rsidRDefault="004B552E" w:rsidP="004B552E">
            <w:pPr>
              <w:rPr>
                <w:rFonts w:ascii="Times New Roman" w:hAnsi="Times New Roman" w:cs="Times New Roman"/>
                <w:color w:val="000000"/>
                <w:sz w:val="24"/>
              </w:rPr>
            </w:pPr>
          </w:p>
          <w:p w14:paraId="7F87FEEE" w14:textId="77777777" w:rsidR="004B552E" w:rsidRPr="004B552E" w:rsidRDefault="004B552E" w:rsidP="004B552E">
            <w:pPr>
              <w:rPr>
                <w:rFonts w:ascii="Times New Roman" w:hAnsi="Times New Roman" w:cs="Times New Roman"/>
                <w:sz w:val="24"/>
                <w:u w:val="single"/>
              </w:rPr>
            </w:pPr>
            <w:r w:rsidRPr="004B552E">
              <w:rPr>
                <w:rFonts w:ascii="Times New Roman" w:hAnsi="Times New Roman" w:cs="Times New Roman"/>
                <w:color w:val="000000"/>
                <w:sz w:val="24"/>
              </w:rPr>
              <w:t xml:space="preserve"> </w:t>
            </w:r>
            <w:r w:rsidRPr="004B552E">
              <w:rPr>
                <w:rFonts w:ascii="Times New Roman" w:hAnsi="Times New Roman" w:cs="Times New Roman"/>
                <w:sz w:val="24"/>
                <w:u w:val="single"/>
              </w:rPr>
              <w:t xml:space="preserve">___________________________________________________                                                      </w:t>
            </w:r>
          </w:p>
          <w:p w14:paraId="1F4BFFA7" w14:textId="77777777" w:rsidR="004B552E" w:rsidRPr="004B552E" w:rsidRDefault="004B552E" w:rsidP="004B552E">
            <w:pPr>
              <w:ind w:firstLine="567"/>
              <w:jc w:val="center"/>
              <w:rPr>
                <w:rFonts w:ascii="Times New Roman" w:hAnsi="Times New Roman" w:cs="Times New Roman"/>
                <w:color w:val="808080" w:themeColor="background1" w:themeShade="80"/>
                <w:sz w:val="24"/>
              </w:rPr>
            </w:pPr>
            <w:r w:rsidRPr="004B552E">
              <w:rPr>
                <w:rFonts w:ascii="Times New Roman" w:hAnsi="Times New Roman" w:cs="Times New Roman"/>
                <w:color w:val="808080" w:themeColor="background1" w:themeShade="80"/>
                <w:sz w:val="24"/>
              </w:rPr>
              <w:t>указать необходимое</w:t>
            </w:r>
          </w:p>
          <w:p w14:paraId="419B61A4" w14:textId="77777777" w:rsidR="004B552E" w:rsidRPr="004B552E" w:rsidRDefault="004B552E" w:rsidP="004B552E">
            <w:pPr>
              <w:rPr>
                <w:rFonts w:ascii="Times New Roman" w:hAnsi="Times New Roman" w:cs="Times New Roman"/>
                <w:color w:val="000000"/>
                <w:sz w:val="24"/>
              </w:rPr>
            </w:pP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77777777"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4B552E" w:rsidRPr="00AE4809" w14:paraId="6A5DDE7E" w14:textId="77777777" w:rsidTr="00266C3E">
        <w:tc>
          <w:tcPr>
            <w:tcW w:w="7508" w:type="dxa"/>
            <w:shd w:val="clear" w:color="auto" w:fill="auto"/>
          </w:tcPr>
          <w:p w14:paraId="3604CFA4" w14:textId="77777777" w:rsidR="004B552E" w:rsidRPr="004B552E" w:rsidRDefault="004B552E" w:rsidP="00266C3E">
            <w:pPr>
              <w:jc w:val="center"/>
              <w:rPr>
                <w:rFonts w:ascii="Times New Roman" w:hAnsi="Times New Roman" w:cs="Times New Roman"/>
                <w:color w:val="000000"/>
                <w:sz w:val="24"/>
              </w:rPr>
            </w:pPr>
            <w:r w:rsidRPr="004B552E">
              <w:rPr>
                <w:rFonts w:ascii="Times New Roman" w:hAnsi="Times New Roman" w:cs="Times New Roman"/>
                <w:color w:val="000000"/>
                <w:sz w:val="24"/>
              </w:rPr>
              <w:t>Критерии</w:t>
            </w:r>
          </w:p>
        </w:tc>
        <w:tc>
          <w:tcPr>
            <w:tcW w:w="2552" w:type="dxa"/>
            <w:shd w:val="clear" w:color="auto" w:fill="auto"/>
          </w:tcPr>
          <w:p w14:paraId="719E8B96" w14:textId="77777777" w:rsidR="004B552E" w:rsidRPr="004B552E" w:rsidRDefault="004B552E" w:rsidP="00266C3E">
            <w:pPr>
              <w:jc w:val="center"/>
              <w:rPr>
                <w:rFonts w:ascii="Times New Roman" w:hAnsi="Times New Roman" w:cs="Times New Roman"/>
                <w:color w:val="000000"/>
                <w:sz w:val="24"/>
              </w:rPr>
            </w:pPr>
            <w:r w:rsidRPr="004B552E">
              <w:rPr>
                <w:rFonts w:ascii="Times New Roman" w:hAnsi="Times New Roman" w:cs="Times New Roman"/>
                <w:color w:val="000000"/>
                <w:sz w:val="24"/>
              </w:rPr>
              <w:t>Предложение Участника</w:t>
            </w:r>
          </w:p>
        </w:tc>
      </w:tr>
      <w:tr w:rsidR="004B552E" w:rsidRPr="00AE4809" w14:paraId="4D967279" w14:textId="77777777" w:rsidTr="00266C3E">
        <w:tc>
          <w:tcPr>
            <w:tcW w:w="7508" w:type="dxa"/>
            <w:tcBorders>
              <w:top w:val="nil"/>
              <w:left w:val="single" w:sz="8" w:space="0" w:color="auto"/>
              <w:bottom w:val="single" w:sz="8" w:space="0" w:color="auto"/>
              <w:right w:val="single" w:sz="8" w:space="0" w:color="auto"/>
            </w:tcBorders>
          </w:tcPr>
          <w:p w14:paraId="2E2D8248" w14:textId="77777777" w:rsidR="004B552E" w:rsidRPr="00797BB8" w:rsidRDefault="004B552E" w:rsidP="00266C3E">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2552" w:type="dxa"/>
            <w:shd w:val="clear" w:color="auto" w:fill="auto"/>
          </w:tcPr>
          <w:p w14:paraId="22EBDD53" w14:textId="77777777" w:rsidR="004B552E" w:rsidRPr="00D52224" w:rsidRDefault="004B552E" w:rsidP="00266C3E">
            <w:pPr>
              <w:rPr>
                <w:rFonts w:eastAsia="Times New Roman" w:cs="Arial"/>
                <w:color w:val="000000"/>
              </w:rPr>
            </w:pPr>
          </w:p>
        </w:tc>
      </w:tr>
      <w:tr w:rsidR="004B552E" w:rsidRPr="00AE4809" w14:paraId="74EE928F" w14:textId="77777777" w:rsidTr="00266C3E">
        <w:tc>
          <w:tcPr>
            <w:tcW w:w="7508" w:type="dxa"/>
            <w:tcBorders>
              <w:top w:val="nil"/>
              <w:left w:val="single" w:sz="8" w:space="0" w:color="auto"/>
              <w:bottom w:val="single" w:sz="8" w:space="0" w:color="auto"/>
              <w:right w:val="single" w:sz="8" w:space="0" w:color="auto"/>
            </w:tcBorders>
          </w:tcPr>
          <w:p w14:paraId="1FB26413" w14:textId="77777777" w:rsidR="004B552E" w:rsidRPr="00797BB8" w:rsidRDefault="004B552E" w:rsidP="00266C3E">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2552" w:type="dxa"/>
            <w:shd w:val="clear" w:color="auto" w:fill="auto"/>
          </w:tcPr>
          <w:p w14:paraId="19B5F7C2" w14:textId="77777777" w:rsidR="004B552E" w:rsidRPr="00D52224" w:rsidRDefault="004B552E" w:rsidP="00266C3E">
            <w:pPr>
              <w:rPr>
                <w:rFonts w:eastAsia="Times New Roman" w:cs="Arial"/>
                <w:color w:val="000000"/>
              </w:rPr>
            </w:pPr>
          </w:p>
        </w:tc>
      </w:tr>
      <w:tr w:rsidR="004B552E" w:rsidRPr="00AE4809" w14:paraId="33C0DFF6" w14:textId="77777777" w:rsidTr="00266C3E">
        <w:tc>
          <w:tcPr>
            <w:tcW w:w="7508" w:type="dxa"/>
            <w:tcBorders>
              <w:top w:val="nil"/>
              <w:left w:val="single" w:sz="8" w:space="0" w:color="auto"/>
              <w:bottom w:val="single" w:sz="4" w:space="0" w:color="auto"/>
              <w:right w:val="single" w:sz="8" w:space="0" w:color="auto"/>
            </w:tcBorders>
          </w:tcPr>
          <w:p w14:paraId="7F7963EB" w14:textId="77777777" w:rsidR="004B552E" w:rsidRPr="00797BB8" w:rsidRDefault="004B552E" w:rsidP="00266C3E">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2552" w:type="dxa"/>
            <w:shd w:val="clear" w:color="auto" w:fill="auto"/>
          </w:tcPr>
          <w:p w14:paraId="6EFB24D5" w14:textId="77777777" w:rsidR="004B552E" w:rsidRPr="00D52224" w:rsidRDefault="004B552E" w:rsidP="00266C3E">
            <w:pPr>
              <w:rPr>
                <w:rFonts w:eastAsia="Times New Roman" w:cs="Arial"/>
                <w:color w:val="000000"/>
              </w:rPr>
            </w:pPr>
          </w:p>
        </w:tc>
      </w:tr>
      <w:tr w:rsidR="004B552E" w:rsidRPr="00AE4809" w14:paraId="42E7D5D5" w14:textId="77777777" w:rsidTr="00266C3E">
        <w:tc>
          <w:tcPr>
            <w:tcW w:w="7508" w:type="dxa"/>
            <w:tcBorders>
              <w:top w:val="single" w:sz="4" w:space="0" w:color="auto"/>
              <w:left w:val="single" w:sz="4" w:space="0" w:color="auto"/>
              <w:bottom w:val="single" w:sz="4" w:space="0" w:color="auto"/>
              <w:right w:val="single" w:sz="4" w:space="0" w:color="auto"/>
            </w:tcBorders>
          </w:tcPr>
          <w:p w14:paraId="095CBF74" w14:textId="77777777" w:rsidR="004B552E" w:rsidRPr="00797BB8" w:rsidRDefault="004B552E" w:rsidP="00266C3E">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2552" w:type="dxa"/>
            <w:shd w:val="clear" w:color="auto" w:fill="auto"/>
          </w:tcPr>
          <w:p w14:paraId="46298BDF" w14:textId="77777777" w:rsidR="004B552E" w:rsidRPr="00D52224" w:rsidRDefault="004B552E" w:rsidP="00266C3E">
            <w:pPr>
              <w:rPr>
                <w:rFonts w:eastAsia="Times New Roman" w:cs="Arial"/>
                <w:color w:val="000000"/>
              </w:rPr>
            </w:pPr>
          </w:p>
        </w:tc>
      </w:tr>
    </w:tbl>
    <w:p w14:paraId="530334D4" w14:textId="77777777" w:rsidR="004B552E" w:rsidRPr="00152DCE" w:rsidRDefault="004B552E" w:rsidP="00152DCE">
      <w:pPr>
        <w:spacing w:after="0" w:line="240" w:lineRule="auto"/>
        <w:rPr>
          <w:rFonts w:ascii="Times New Roman" w:eastAsia="Times New Roman" w:hAnsi="Times New Roman" w:cs="Times New Roman"/>
          <w:color w:val="FF0000"/>
          <w:sz w:val="24"/>
          <w:szCs w:val="24"/>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76807343"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должн</w:t>
      </w:r>
      <w:r w:rsidR="00EB28EC">
        <w:rPr>
          <w:rFonts w:ascii="Times New Roman" w:eastAsia="Times New Roman" w:hAnsi="Times New Roman" w:cs="Times New Roman"/>
          <w:bCs/>
          <w:color w:val="808080"/>
          <w:sz w:val="24"/>
          <w:szCs w:val="24"/>
          <w:lang w:eastAsia="ru-RU"/>
        </w:rPr>
        <w:t>ы</w:t>
      </w:r>
      <w:r w:rsidRPr="00152DCE">
        <w:rPr>
          <w:rFonts w:ascii="Times New Roman" w:eastAsia="Times New Roman" w:hAnsi="Times New Roman" w:cs="Times New Roman"/>
          <w:bCs/>
          <w:color w:val="808080"/>
          <w:sz w:val="24"/>
          <w:szCs w:val="24"/>
          <w:lang w:eastAsia="ru-RU"/>
        </w:rPr>
        <w:t xml:space="preserve">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ы </w:t>
      </w:r>
      <w:r w:rsidR="00EB28EC" w:rsidRPr="00152DCE">
        <w:rPr>
          <w:rFonts w:ascii="Times New Roman" w:eastAsia="Times New Roman" w:hAnsi="Times New Roman" w:cs="Times New Roman"/>
          <w:b/>
          <w:bCs/>
          <w:color w:val="808080"/>
          <w:sz w:val="24"/>
          <w:szCs w:val="24"/>
          <w:lang w:eastAsia="ru-RU"/>
        </w:rPr>
        <w:t>коэффициенты</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77777777"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2"/>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Start w:id="112" w:name="форма6"/>
      <w:bookmarkEnd w:id="100"/>
      <w:bookmarkEnd w:id="101"/>
      <w:bookmarkEnd w:id="102"/>
      <w:r w:rsidRPr="00152DCE">
        <w:rPr>
          <w:rFonts w:ascii="Times New Roman" w:eastAsia="MS Mincho" w:hAnsi="Times New Roman" w:cs="Times New Roman"/>
          <w:b/>
          <w:bCs/>
          <w:color w:val="548DD4"/>
          <w:kern w:val="32"/>
          <w:sz w:val="28"/>
          <w:szCs w:val="24"/>
          <w:lang w:val="x-none" w:eastAsia="x-none"/>
        </w:rPr>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5F302809"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6C40B1">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4"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5"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6"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38"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32147"/>
      <w:bookmarkEnd w:id="113"/>
      <w:bookmarkEnd w:id="114"/>
      <w:r w:rsidRPr="00152DCE">
        <w:rPr>
          <w:rFonts w:ascii="Times New Roman" w:eastAsia="MS Mincho" w:hAnsi="Times New Roman" w:cs="Times New Roman"/>
          <w:b/>
          <w:bCs/>
          <w:color w:val="17365D"/>
          <w:kern w:val="32"/>
          <w:sz w:val="28"/>
          <w:szCs w:val="24"/>
          <w:lang w:val="x-none" w:eastAsia="x-none"/>
        </w:rPr>
        <w:t>РАЗДЕЛ IV. Техническое задание</w:t>
      </w:r>
      <w:bookmarkEnd w:id="115"/>
    </w:p>
    <w:p w14:paraId="1E8F1437" w14:textId="77777777" w:rsidR="00EB28EC" w:rsidRPr="00EB28EC" w:rsidRDefault="00EB28EC" w:rsidP="00EB28EC">
      <w:pPr>
        <w:spacing w:after="0" w:line="240" w:lineRule="auto"/>
        <w:jc w:val="center"/>
        <w:rPr>
          <w:rFonts w:ascii="Calibri" w:eastAsia="Calibri" w:hAnsi="Calibri" w:cs="Calibri"/>
        </w:rPr>
      </w:pPr>
      <w:bookmarkStart w:id="116" w:name="_РАЗДЕЛ_V._Проект"/>
      <w:bookmarkStart w:id="117" w:name="_Toc23432148"/>
      <w:bookmarkEnd w:id="116"/>
      <w:r w:rsidRPr="00EB28EC">
        <w:rPr>
          <w:rFonts w:ascii="Times New Roman" w:eastAsia="Calibri" w:hAnsi="Times New Roman" w:cs="Times New Roman"/>
          <w:b/>
          <w:bCs/>
          <w:sz w:val="24"/>
          <w:szCs w:val="24"/>
          <w:lang w:eastAsia="ru-RU"/>
        </w:rPr>
        <w:t>ТЕХНИЧЕСКОЕ ЗАДАНИЕ</w:t>
      </w:r>
      <w:r w:rsidRPr="00EB28EC">
        <w:rPr>
          <w:rFonts w:ascii="Calibri" w:eastAsia="Calibri" w:hAnsi="Calibri" w:cs="Calibri"/>
        </w:rPr>
        <w:t xml:space="preserve"> </w:t>
      </w:r>
    </w:p>
    <w:p w14:paraId="7207493C" w14:textId="77777777" w:rsidR="00EB28EC" w:rsidRPr="00EB28EC" w:rsidRDefault="00EB28EC" w:rsidP="00EB28EC">
      <w:pPr>
        <w:spacing w:after="0" w:line="240" w:lineRule="auto"/>
        <w:jc w:val="center"/>
        <w:rPr>
          <w:rFonts w:ascii="Times New Roman" w:eastAsia="Calibri" w:hAnsi="Times New Roman" w:cs="Times New Roman"/>
          <w:b/>
          <w:bCs/>
          <w:sz w:val="24"/>
          <w:szCs w:val="24"/>
          <w:lang w:eastAsia="ru-RU"/>
        </w:rPr>
      </w:pPr>
      <w:r w:rsidRPr="00EB28EC">
        <w:rPr>
          <w:rFonts w:ascii="Times New Roman" w:eastAsia="Calibri" w:hAnsi="Times New Roman" w:cs="Times New Roman"/>
          <w:b/>
          <w:bCs/>
          <w:sz w:val="24"/>
          <w:szCs w:val="24"/>
          <w:lang w:eastAsia="ru-RU"/>
        </w:rPr>
        <w:t>на предоставление услуг по ремонту оргтехники.</w:t>
      </w:r>
    </w:p>
    <w:p w14:paraId="1C917909" w14:textId="77777777" w:rsidR="00EB28EC" w:rsidRPr="00EB28EC" w:rsidRDefault="00EB28EC" w:rsidP="00EB28EC">
      <w:pPr>
        <w:keepNext/>
        <w:numPr>
          <w:ilvl w:val="0"/>
          <w:numId w:val="46"/>
        </w:numPr>
        <w:suppressAutoHyphens/>
        <w:spacing w:after="0" w:line="100" w:lineRule="atLeast"/>
        <w:jc w:val="center"/>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bCs/>
          <w:kern w:val="1"/>
          <w:sz w:val="24"/>
          <w:szCs w:val="24"/>
          <w:lang w:eastAsia="zh-CN"/>
        </w:rPr>
        <w:t>Начальные (максимальные) цены единиц услуг:</w:t>
      </w:r>
    </w:p>
    <w:p w14:paraId="13DD1A06"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kern w:val="1"/>
          <w:sz w:val="24"/>
          <w:szCs w:val="24"/>
          <w:lang w:eastAsia="zh-CN"/>
        </w:rPr>
        <w:t>Стоимость ремонтных работ:</w:t>
      </w:r>
    </w:p>
    <w:p w14:paraId="243C2429"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Малый ремонт категория 1:</w:t>
      </w:r>
    </w:p>
    <w:p w14:paraId="3243F36A" w14:textId="77777777" w:rsidR="00EB28EC" w:rsidRPr="00EB28EC" w:rsidRDefault="00EB28EC" w:rsidP="00EB28EC">
      <w:pPr>
        <w:numPr>
          <w:ilvl w:val="0"/>
          <w:numId w:val="47"/>
        </w:numPr>
        <w:suppressAutoHyphens/>
        <w:spacing w:after="0" w:line="100" w:lineRule="atLeast"/>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 xml:space="preserve"> </w:t>
      </w:r>
      <w:r w:rsidR="00CC5DEB" w:rsidRPr="00CC5DEB">
        <w:rPr>
          <w:rFonts w:ascii="Times New Roman" w:eastAsia="Times New Roman" w:hAnsi="Times New Roman" w:cs="Times New Roman"/>
          <w:kern w:val="1"/>
          <w:sz w:val="24"/>
          <w:szCs w:val="24"/>
          <w:lang w:eastAsia="zh-CN"/>
        </w:rPr>
        <w:t>657,16 </w:t>
      </w:r>
      <w:r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73DDFE06"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Средний ремонт категория 2:</w:t>
      </w:r>
    </w:p>
    <w:p w14:paraId="26672830" w14:textId="77777777" w:rsidR="00EB28EC" w:rsidRPr="00EB28EC" w:rsidRDefault="00CC5DEB" w:rsidP="00EB28EC">
      <w:pPr>
        <w:numPr>
          <w:ilvl w:val="0"/>
          <w:numId w:val="47"/>
        </w:numPr>
        <w:suppressAutoHyphens/>
        <w:spacing w:after="0" w:line="100" w:lineRule="atLeast"/>
        <w:jc w:val="both"/>
        <w:rPr>
          <w:rFonts w:ascii="Times New Roman" w:eastAsia="Times New Roman" w:hAnsi="Times New Roman" w:cs="Times New Roman"/>
          <w:b/>
          <w:kern w:val="1"/>
          <w:sz w:val="24"/>
          <w:szCs w:val="24"/>
          <w:lang w:eastAsia="zh-CN"/>
        </w:rPr>
      </w:pPr>
      <w:r w:rsidRPr="00CC5DEB">
        <w:rPr>
          <w:rFonts w:ascii="Times New Roman" w:eastAsia="Times New Roman" w:hAnsi="Times New Roman" w:cs="Times New Roman"/>
          <w:kern w:val="1"/>
          <w:sz w:val="24"/>
          <w:szCs w:val="24"/>
          <w:lang w:eastAsia="zh-CN"/>
        </w:rPr>
        <w:t>1303,63 </w:t>
      </w:r>
      <w:r w:rsidR="00EB28EC"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5E7D8497"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Крупный ремонт категория 3:</w:t>
      </w:r>
    </w:p>
    <w:p w14:paraId="105475D1" w14:textId="77777777" w:rsidR="00EB28EC" w:rsidRPr="00EB28EC" w:rsidRDefault="00EB28EC" w:rsidP="00EB28EC">
      <w:pPr>
        <w:numPr>
          <w:ilvl w:val="0"/>
          <w:numId w:val="47"/>
        </w:num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  </w:t>
      </w:r>
      <w:r w:rsidR="00CC5DEB" w:rsidRPr="00CC5DEB">
        <w:rPr>
          <w:rFonts w:ascii="Times New Roman" w:eastAsia="Times New Roman" w:hAnsi="Times New Roman" w:cs="Times New Roman"/>
          <w:kern w:val="1"/>
          <w:sz w:val="24"/>
          <w:szCs w:val="24"/>
          <w:lang w:eastAsia="zh-CN"/>
        </w:rPr>
        <w:t> 1953,20</w:t>
      </w:r>
      <w:r w:rsidR="00CC5DEB">
        <w:rPr>
          <w:rFonts w:ascii="Times New Roman" w:eastAsia="Times New Roman" w:hAnsi="Times New Roman" w:cs="Times New Roman"/>
          <w:kern w:val="1"/>
          <w:sz w:val="24"/>
          <w:szCs w:val="24"/>
          <w:lang w:eastAsia="zh-CN"/>
        </w:rPr>
        <w:t xml:space="preserve"> </w:t>
      </w:r>
      <w:r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1338880E"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Условия выполнения работ:</w:t>
      </w:r>
    </w:p>
    <w:p w14:paraId="7AC82C3E"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14:paraId="6C563856"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r w:rsidR="00CC5DEB" w:rsidRPr="00EB28EC">
        <w:rPr>
          <w:rFonts w:ascii="Times New Roman" w:eastAsia="Times New Roman" w:hAnsi="Times New Roman" w:cs="Times New Roman"/>
          <w:kern w:val="1"/>
          <w:sz w:val="24"/>
          <w:szCs w:val="24"/>
          <w:lang w:eastAsia="zh-CN"/>
        </w:rPr>
        <w:t>диагностика, очистка</w:t>
      </w:r>
      <w:r w:rsidRPr="00EB28EC">
        <w:rPr>
          <w:rFonts w:ascii="Times New Roman" w:eastAsia="Times New Roman" w:hAnsi="Times New Roman" w:cs="Times New Roman"/>
          <w:kern w:val="1"/>
          <w:sz w:val="24"/>
          <w:szCs w:val="24"/>
          <w:lang w:eastAsia="zh-CN"/>
        </w:rPr>
        <w:t xml:space="preserve"> оборудования от пыли, тонера внутри и снаружи, смазка </w:t>
      </w:r>
      <w:r w:rsidR="00CC5DEB" w:rsidRPr="00EB28EC">
        <w:rPr>
          <w:rFonts w:ascii="Times New Roman" w:eastAsia="Times New Roman" w:hAnsi="Times New Roman" w:cs="Times New Roman"/>
          <w:kern w:val="1"/>
          <w:sz w:val="24"/>
          <w:szCs w:val="24"/>
          <w:lang w:eastAsia="zh-CN"/>
        </w:rPr>
        <w:t>контактов, настройка</w:t>
      </w:r>
      <w:r w:rsidRPr="00EB28EC">
        <w:rPr>
          <w:rFonts w:ascii="Times New Roman" w:eastAsia="Times New Roman" w:hAnsi="Times New Roman" w:cs="Times New Roman"/>
          <w:kern w:val="1"/>
          <w:sz w:val="24"/>
          <w:szCs w:val="24"/>
          <w:lang w:eastAsia="zh-CN"/>
        </w:rPr>
        <w:t>, технический прогон оборудования</w:t>
      </w:r>
    </w:p>
    <w:p w14:paraId="42BC3826"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p>
    <w:p w14:paraId="49C2DBDA"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ab/>
        <w:t>Виды работ:</w:t>
      </w:r>
    </w:p>
    <w:p w14:paraId="53791010"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ab/>
      </w:r>
      <w:r w:rsidRPr="00EB28EC">
        <w:rPr>
          <w:rFonts w:ascii="Times New Roman" w:eastAsia="Times New Roman" w:hAnsi="Times New Roman" w:cs="Times New Roman"/>
          <w:b/>
          <w:kern w:val="1"/>
          <w:sz w:val="24"/>
          <w:szCs w:val="24"/>
          <w:lang w:eastAsia="zh-CN"/>
        </w:rPr>
        <w:t xml:space="preserve">МАЛЫЙ РЕМОНТ (Ремонт категория </w:t>
      </w:r>
      <w:r w:rsidRPr="00EB28EC">
        <w:rPr>
          <w:rFonts w:ascii="Times New Roman" w:eastAsia="Times New Roman" w:hAnsi="Times New Roman" w:cs="Times New Roman"/>
          <w:b/>
          <w:kern w:val="1"/>
          <w:sz w:val="24"/>
          <w:szCs w:val="24"/>
          <w:lang w:val="en-US" w:eastAsia="zh-CN"/>
        </w:rPr>
        <w:t>I</w:t>
      </w:r>
      <w:r w:rsidRPr="00EB28EC">
        <w:rPr>
          <w:rFonts w:ascii="Times New Roman" w:eastAsia="Times New Roman" w:hAnsi="Times New Roman" w:cs="Times New Roman"/>
          <w:b/>
          <w:kern w:val="1"/>
          <w:sz w:val="24"/>
          <w:szCs w:val="24"/>
          <w:lang w:eastAsia="zh-CN"/>
        </w:rPr>
        <w:t>):</w:t>
      </w:r>
    </w:p>
    <w:p w14:paraId="666A15CB"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14:paraId="0ED300BD" w14:textId="77777777" w:rsidR="00EB28EC" w:rsidRPr="00EB28EC" w:rsidRDefault="00EB28EC" w:rsidP="00EB28E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 xml:space="preserve">СРЕДНИЙ РЕМОНТ (Ремонт категория </w:t>
      </w:r>
      <w:r w:rsidRPr="00EB28EC">
        <w:rPr>
          <w:rFonts w:ascii="Times New Roman" w:eastAsia="Times New Roman" w:hAnsi="Times New Roman" w:cs="Times New Roman"/>
          <w:b/>
          <w:kern w:val="1"/>
          <w:sz w:val="24"/>
          <w:szCs w:val="24"/>
          <w:lang w:val="en-US" w:eastAsia="zh-CN"/>
        </w:rPr>
        <w:t>II</w:t>
      </w:r>
      <w:r w:rsidRPr="00EB28EC">
        <w:rPr>
          <w:rFonts w:ascii="Times New Roman" w:eastAsia="Times New Roman" w:hAnsi="Times New Roman" w:cs="Times New Roman"/>
          <w:b/>
          <w:kern w:val="1"/>
          <w:sz w:val="24"/>
          <w:szCs w:val="24"/>
          <w:lang w:eastAsia="zh-CN"/>
        </w:rPr>
        <w:t>):</w:t>
      </w:r>
    </w:p>
    <w:p w14:paraId="4FD00D07"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14:paraId="7B90B27C"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техническое обслуживание всех узлов и блоков;</w:t>
      </w:r>
    </w:p>
    <w:p w14:paraId="791C434B" w14:textId="77777777" w:rsidR="00EB28EC" w:rsidRPr="00EB28EC" w:rsidRDefault="00EB28EC" w:rsidP="00EB28E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 xml:space="preserve">КРУПНЫЙ РЕМОНТ (Ремонт категория </w:t>
      </w:r>
      <w:r w:rsidRPr="00EB28EC">
        <w:rPr>
          <w:rFonts w:ascii="Times New Roman" w:eastAsia="Times New Roman" w:hAnsi="Times New Roman" w:cs="Times New Roman"/>
          <w:b/>
          <w:kern w:val="1"/>
          <w:sz w:val="24"/>
          <w:szCs w:val="24"/>
          <w:lang w:val="en-US" w:eastAsia="zh-CN"/>
        </w:rPr>
        <w:t>III</w:t>
      </w:r>
      <w:r w:rsidRPr="00EB28EC">
        <w:rPr>
          <w:rFonts w:ascii="Times New Roman" w:eastAsia="Times New Roman" w:hAnsi="Times New Roman" w:cs="Times New Roman"/>
          <w:b/>
          <w:kern w:val="1"/>
          <w:sz w:val="24"/>
          <w:szCs w:val="24"/>
          <w:lang w:eastAsia="zh-CN"/>
        </w:rPr>
        <w:t>):</w:t>
      </w:r>
    </w:p>
    <w:p w14:paraId="4C4E8503"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14:paraId="7B51AC29"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пайка плат и электронных компонентов;</w:t>
      </w:r>
    </w:p>
    <w:p w14:paraId="0746AC91"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EB28EC">
        <w:rPr>
          <w:rFonts w:ascii="Times New Roman" w:eastAsia="Times New Roman" w:hAnsi="Times New Roman" w:cs="Times New Roman"/>
          <w:kern w:val="1"/>
          <w:sz w:val="24"/>
          <w:szCs w:val="24"/>
          <w:lang w:eastAsia="zh-CN"/>
        </w:rPr>
        <w:t>замена  крупных</w:t>
      </w:r>
      <w:proofErr w:type="gramEnd"/>
      <w:r w:rsidRPr="00EB28EC">
        <w:rPr>
          <w:rFonts w:ascii="Times New Roman" w:eastAsia="Times New Roman" w:hAnsi="Times New Roman" w:cs="Times New Roman"/>
          <w:kern w:val="1"/>
          <w:sz w:val="24"/>
          <w:szCs w:val="24"/>
          <w:lang w:eastAsia="zh-CN"/>
        </w:rPr>
        <w:t xml:space="preserve"> узлов и блоков</w:t>
      </w:r>
    </w:p>
    <w:p w14:paraId="3D56D9F8"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EB28EC" w:rsidRPr="00EB28EC" w14:paraId="152971D6" w14:textId="77777777" w:rsidTr="00266C3E">
        <w:tc>
          <w:tcPr>
            <w:tcW w:w="5550" w:type="dxa"/>
            <w:tcBorders>
              <w:top w:val="single" w:sz="4" w:space="0" w:color="000000"/>
              <w:left w:val="single" w:sz="4" w:space="0" w:color="000000"/>
              <w:bottom w:val="single" w:sz="4" w:space="0" w:color="000000"/>
            </w:tcBorders>
            <w:shd w:val="clear" w:color="auto" w:fill="auto"/>
            <w:vAlign w:val="center"/>
          </w:tcPr>
          <w:p w14:paraId="47F4C7C6"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EB28EC">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14:paraId="14A0D81D"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F9A90"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Время решения проблемы*</w:t>
            </w:r>
          </w:p>
        </w:tc>
      </w:tr>
      <w:tr w:rsidR="00EB28EC" w:rsidRPr="00EB28EC" w14:paraId="6CC41A90" w14:textId="77777777" w:rsidTr="00266C3E">
        <w:tc>
          <w:tcPr>
            <w:tcW w:w="5550" w:type="dxa"/>
            <w:tcBorders>
              <w:left w:val="single" w:sz="4" w:space="0" w:color="000000"/>
              <w:bottom w:val="single" w:sz="4" w:space="0" w:color="000000"/>
            </w:tcBorders>
            <w:shd w:val="clear" w:color="auto" w:fill="auto"/>
            <w:vAlign w:val="center"/>
          </w:tcPr>
          <w:p w14:paraId="7200EB64"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КП </w:t>
            </w:r>
            <w:r w:rsidR="00CC5DEB" w:rsidRPr="00EB28EC">
              <w:rPr>
                <w:rFonts w:ascii="Times New Roman" w:eastAsia="Times New Roman" w:hAnsi="Times New Roman" w:cs="Times New Roman"/>
                <w:kern w:val="1"/>
                <w:sz w:val="24"/>
                <w:szCs w:val="24"/>
                <w:lang w:eastAsia="zh-CN"/>
              </w:rPr>
              <w:t>- Критическая</w:t>
            </w:r>
            <w:r w:rsidRPr="00EB28EC">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14:paraId="28535490"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1FDFEE42"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до 1 рабочего дня  </w:t>
            </w:r>
          </w:p>
        </w:tc>
      </w:tr>
      <w:tr w:rsidR="00EB28EC" w:rsidRPr="00EB28EC" w14:paraId="0C8699DF" w14:textId="77777777" w:rsidTr="00266C3E">
        <w:tc>
          <w:tcPr>
            <w:tcW w:w="5550" w:type="dxa"/>
            <w:tcBorders>
              <w:left w:val="single" w:sz="4" w:space="0" w:color="000000"/>
              <w:bottom w:val="single" w:sz="4" w:space="0" w:color="000000"/>
            </w:tcBorders>
            <w:shd w:val="clear" w:color="auto" w:fill="auto"/>
            <w:vAlign w:val="center"/>
          </w:tcPr>
          <w:p w14:paraId="3A3BF62E"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НП </w:t>
            </w:r>
            <w:r w:rsidR="00CC5DEB" w:rsidRPr="00EB28EC">
              <w:rPr>
                <w:rFonts w:ascii="Times New Roman" w:eastAsia="Times New Roman" w:hAnsi="Times New Roman" w:cs="Times New Roman"/>
                <w:kern w:val="1"/>
                <w:sz w:val="24"/>
                <w:szCs w:val="24"/>
                <w:lang w:eastAsia="zh-CN"/>
              </w:rPr>
              <w:t>- Незначительная</w:t>
            </w:r>
            <w:r w:rsidRPr="00EB28EC">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14:paraId="296023E5"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684DD238"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до 1 рабочего дня  </w:t>
            </w:r>
          </w:p>
        </w:tc>
      </w:tr>
      <w:tr w:rsidR="00EB28EC" w:rsidRPr="00EB28EC" w14:paraId="1C9AF128" w14:textId="77777777" w:rsidTr="00266C3E">
        <w:tc>
          <w:tcPr>
            <w:tcW w:w="5550" w:type="dxa"/>
            <w:tcBorders>
              <w:left w:val="single" w:sz="4" w:space="0" w:color="000000"/>
              <w:bottom w:val="single" w:sz="4" w:space="0" w:color="000000"/>
            </w:tcBorders>
            <w:shd w:val="clear" w:color="auto" w:fill="auto"/>
            <w:vAlign w:val="center"/>
          </w:tcPr>
          <w:p w14:paraId="22C9A63A"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ОВ </w:t>
            </w:r>
            <w:r w:rsidR="00CC5DEB" w:rsidRPr="00EB28EC">
              <w:rPr>
                <w:rFonts w:ascii="Times New Roman" w:eastAsia="Times New Roman" w:hAnsi="Times New Roman" w:cs="Times New Roman"/>
                <w:kern w:val="1"/>
                <w:sz w:val="24"/>
                <w:szCs w:val="24"/>
                <w:lang w:eastAsia="zh-CN"/>
              </w:rPr>
              <w:t>- Общий</w:t>
            </w:r>
            <w:r w:rsidRPr="00EB28EC">
              <w:rPr>
                <w:rFonts w:ascii="Times New Roman" w:eastAsia="Times New Roman" w:hAnsi="Times New Roman" w:cs="Times New Roman"/>
                <w:kern w:val="1"/>
                <w:sz w:val="24"/>
                <w:szCs w:val="24"/>
                <w:lang w:eastAsia="zh-CN"/>
              </w:rPr>
              <w:t xml:space="preserve"> вопрос</w:t>
            </w:r>
          </w:p>
        </w:tc>
        <w:tc>
          <w:tcPr>
            <w:tcW w:w="2160" w:type="dxa"/>
            <w:tcBorders>
              <w:left w:val="single" w:sz="4" w:space="0" w:color="000000"/>
              <w:bottom w:val="single" w:sz="4" w:space="0" w:color="000000"/>
            </w:tcBorders>
            <w:shd w:val="clear" w:color="auto" w:fill="auto"/>
            <w:vAlign w:val="center"/>
          </w:tcPr>
          <w:p w14:paraId="2CFACAF9"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14:paraId="2C498C5F"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1 рабочий день</w:t>
            </w:r>
          </w:p>
        </w:tc>
      </w:tr>
    </w:tbl>
    <w:p w14:paraId="7F223A6F"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CC5DEB" w:rsidRPr="00EB28EC">
        <w:rPr>
          <w:rFonts w:ascii="Times New Roman" w:eastAsia="Times New Roman" w:hAnsi="Times New Roman" w:cs="Times New Roman"/>
          <w:i/>
          <w:iCs/>
          <w:kern w:val="1"/>
          <w:sz w:val="24"/>
          <w:szCs w:val="24"/>
          <w:lang w:eastAsia="zh-CN"/>
        </w:rPr>
        <w:t>учетом имеющихся</w:t>
      </w:r>
      <w:r w:rsidRPr="00EB28EC">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14:paraId="5F28A949"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Критическая проблема</w:t>
      </w:r>
      <w:r w:rsidRPr="00EB28EC">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14:paraId="35F34431"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Незначительная проблема</w:t>
      </w:r>
      <w:r w:rsidRPr="00EB28EC">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14:paraId="508BCA24"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i/>
          <w:iCs/>
          <w:kern w:val="1"/>
          <w:sz w:val="24"/>
          <w:szCs w:val="24"/>
          <w:lang w:eastAsia="zh-CN"/>
        </w:rPr>
        <w:t>Общий вопрос</w:t>
      </w:r>
      <w:r w:rsidRPr="00EB28EC">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14:paraId="1DD6A5B7"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14:paraId="4EA020C4"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Место оказания услуг: Сервисный центр Исполнителя.</w:t>
      </w:r>
    </w:p>
    <w:p w14:paraId="7015DD63"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11DB052C" w14:textId="77777777" w:rsidR="00EB28EC" w:rsidRPr="00EB28EC" w:rsidRDefault="00EB28EC" w:rsidP="00EB28EC">
      <w:pPr>
        <w:suppressAutoHyphens/>
        <w:spacing w:after="0" w:line="100" w:lineRule="atLeast"/>
        <w:ind w:firstLine="760"/>
        <w:jc w:val="both"/>
        <w:rPr>
          <w:rFonts w:ascii="Times New Roman" w:eastAsia="Times New Roman" w:hAnsi="Times New Roman" w:cs="Times New Roman"/>
          <w:b/>
          <w:bCs/>
          <w:kern w:val="1"/>
          <w:sz w:val="24"/>
          <w:szCs w:val="24"/>
          <w:lang w:eastAsia="zh-CN"/>
        </w:rPr>
      </w:pPr>
    </w:p>
    <w:p w14:paraId="1A62132C" w14:textId="77777777" w:rsidR="00EB28EC" w:rsidRPr="00EB28EC" w:rsidRDefault="00EB28EC" w:rsidP="00EB28EC">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Гарантийный срок</w:t>
      </w:r>
      <w:r w:rsidRPr="00EB28EC">
        <w:rPr>
          <w:rFonts w:ascii="Times New Roman" w:eastAsia="Times New Roman" w:hAnsi="Times New Roman" w:cs="Times New Roman"/>
          <w:kern w:val="1"/>
          <w:sz w:val="24"/>
          <w:szCs w:val="24"/>
          <w:lang w:eastAsia="zh-CN"/>
        </w:rPr>
        <w:t xml:space="preserve"> на оказанные услуги, запасные </w:t>
      </w:r>
      <w:r w:rsidR="00CC5DEB" w:rsidRPr="00EB28EC">
        <w:rPr>
          <w:rFonts w:ascii="Times New Roman" w:eastAsia="Times New Roman" w:hAnsi="Times New Roman" w:cs="Times New Roman"/>
          <w:kern w:val="1"/>
          <w:sz w:val="24"/>
          <w:szCs w:val="24"/>
          <w:lang w:eastAsia="zh-CN"/>
        </w:rPr>
        <w:t>части и</w:t>
      </w:r>
      <w:r w:rsidRPr="00EB28EC">
        <w:rPr>
          <w:rFonts w:ascii="Times New Roman" w:eastAsia="Times New Roman" w:hAnsi="Times New Roman" w:cs="Times New Roman"/>
          <w:kern w:val="1"/>
          <w:sz w:val="24"/>
          <w:szCs w:val="24"/>
          <w:lang w:eastAsia="zh-CN"/>
        </w:rPr>
        <w:t xml:space="preserve"> комплектующие к оргтехнике – 6 месяцев.</w:t>
      </w:r>
    </w:p>
    <w:p w14:paraId="3F863C93" w14:textId="77777777" w:rsidR="00EB28EC" w:rsidRPr="00EB28EC" w:rsidRDefault="00EB28EC" w:rsidP="00EB28EC">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14:paraId="1BCEB915" w14:textId="77777777" w:rsidR="00EB28EC" w:rsidRPr="00EB28EC" w:rsidRDefault="00EB28EC" w:rsidP="00EB28EC">
      <w:pPr>
        <w:suppressAutoHyphens/>
        <w:spacing w:after="0" w:line="100" w:lineRule="atLeast"/>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          </w:t>
      </w:r>
    </w:p>
    <w:p w14:paraId="649F20C3"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p>
    <w:p w14:paraId="47B8B347"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CC5DEB" w:rsidRPr="00EB28EC">
        <w:rPr>
          <w:rFonts w:ascii="Times New Roman" w:eastAsia="Times New Roman" w:hAnsi="Times New Roman" w:cs="Times New Roman"/>
          <w:bCs/>
          <w:kern w:val="1"/>
          <w:sz w:val="24"/>
          <w:szCs w:val="24"/>
          <w:lang w:eastAsia="zh-CN"/>
        </w:rPr>
        <w:t>предоставляет перечень</w:t>
      </w:r>
      <w:r w:rsidRPr="00EB28EC">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CC5DEB" w:rsidRPr="00EB28EC">
        <w:rPr>
          <w:rFonts w:ascii="Times New Roman" w:eastAsia="Times New Roman" w:hAnsi="Times New Roman" w:cs="Times New Roman"/>
          <w:bCs/>
          <w:kern w:val="1"/>
          <w:sz w:val="24"/>
          <w:szCs w:val="24"/>
          <w:lang w:eastAsia="zh-CN"/>
        </w:rPr>
        <w:t>осмотра необходимо</w:t>
      </w:r>
      <w:r w:rsidRPr="00EB28EC">
        <w:rPr>
          <w:rFonts w:ascii="Times New Roman" w:eastAsia="Times New Roman" w:hAnsi="Times New Roman" w:cs="Times New Roman"/>
          <w:bCs/>
          <w:kern w:val="1"/>
          <w:sz w:val="24"/>
          <w:szCs w:val="24"/>
          <w:lang w:eastAsia="zh-CN"/>
        </w:rPr>
        <w:t xml:space="preserve"> для согласования отправлять </w:t>
      </w:r>
      <w:r w:rsidR="00CC5DEB" w:rsidRPr="00EB28EC">
        <w:rPr>
          <w:rFonts w:ascii="Times New Roman" w:eastAsia="Times New Roman" w:hAnsi="Times New Roman" w:cs="Times New Roman"/>
          <w:bCs/>
          <w:kern w:val="1"/>
          <w:sz w:val="24"/>
          <w:szCs w:val="24"/>
          <w:lang w:eastAsia="zh-CN"/>
        </w:rPr>
        <w:t>на электронную</w:t>
      </w:r>
      <w:r w:rsidRPr="00EB28EC">
        <w:rPr>
          <w:rFonts w:ascii="Times New Roman" w:eastAsia="Times New Roman" w:hAnsi="Times New Roman" w:cs="Times New Roman"/>
          <w:bCs/>
          <w:kern w:val="1"/>
          <w:sz w:val="24"/>
          <w:szCs w:val="24"/>
          <w:lang w:eastAsia="zh-CN"/>
        </w:rPr>
        <w:t xml:space="preserve"> почту Заказчика. </w:t>
      </w:r>
    </w:p>
    <w:p w14:paraId="13C28DDA"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Запасные части, используемые </w:t>
      </w:r>
      <w:r w:rsidR="00CC5DEB" w:rsidRPr="00EB28EC">
        <w:rPr>
          <w:rFonts w:ascii="Times New Roman" w:eastAsia="Times New Roman" w:hAnsi="Times New Roman" w:cs="Times New Roman"/>
          <w:bCs/>
          <w:kern w:val="1"/>
          <w:sz w:val="24"/>
          <w:szCs w:val="24"/>
          <w:lang w:eastAsia="zh-CN"/>
        </w:rPr>
        <w:t>для выполнения</w:t>
      </w:r>
      <w:r w:rsidRPr="00EB28EC">
        <w:rPr>
          <w:rFonts w:ascii="Times New Roman" w:eastAsia="Times New Roman" w:hAnsi="Times New Roman" w:cs="Times New Roman"/>
          <w:bCs/>
          <w:kern w:val="1"/>
          <w:sz w:val="24"/>
          <w:szCs w:val="24"/>
          <w:lang w:eastAsia="zh-CN"/>
        </w:rPr>
        <w:t xml:space="preserve"> </w:t>
      </w:r>
      <w:r w:rsidR="00CC5DEB" w:rsidRPr="00EB28EC">
        <w:rPr>
          <w:rFonts w:ascii="Times New Roman" w:eastAsia="Times New Roman" w:hAnsi="Times New Roman" w:cs="Times New Roman"/>
          <w:bCs/>
          <w:kern w:val="1"/>
          <w:sz w:val="24"/>
          <w:szCs w:val="24"/>
          <w:lang w:eastAsia="zh-CN"/>
        </w:rPr>
        <w:t>ремонтных работ,</w:t>
      </w:r>
      <w:r w:rsidRPr="00EB28EC">
        <w:rPr>
          <w:rFonts w:ascii="Times New Roman" w:eastAsia="Times New Roman" w:hAnsi="Times New Roman" w:cs="Times New Roman"/>
          <w:bCs/>
          <w:kern w:val="1"/>
          <w:sz w:val="24"/>
          <w:szCs w:val="24"/>
          <w:lang w:eastAsia="zh-CN"/>
        </w:rPr>
        <w:t xml:space="preserve"> должны быть новыми, не иметь потертостей, сколов, трещин </w:t>
      </w:r>
      <w:r w:rsidR="00CC5DEB" w:rsidRPr="00EB28EC">
        <w:rPr>
          <w:rFonts w:ascii="Times New Roman" w:eastAsia="Times New Roman" w:hAnsi="Times New Roman" w:cs="Times New Roman"/>
          <w:bCs/>
          <w:kern w:val="1"/>
          <w:sz w:val="24"/>
          <w:szCs w:val="24"/>
          <w:lang w:eastAsia="zh-CN"/>
        </w:rPr>
        <w:t>и должны</w:t>
      </w:r>
      <w:r w:rsidRPr="00EB28EC">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14:paraId="29C89C9E" w14:textId="77777777" w:rsidR="00EB28EC" w:rsidRPr="00EB28EC" w:rsidRDefault="00EB28EC" w:rsidP="00EB28EC">
      <w:pPr>
        <w:suppressAutoHyphens/>
        <w:spacing w:after="0" w:line="100" w:lineRule="atLeast"/>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ab/>
        <w:t xml:space="preserve">Заказчик имеет право потребовать </w:t>
      </w:r>
      <w:r w:rsidR="00CC5DEB" w:rsidRPr="00EB28EC">
        <w:rPr>
          <w:rFonts w:ascii="Times New Roman" w:eastAsia="Times New Roman" w:hAnsi="Times New Roman" w:cs="Times New Roman"/>
          <w:bCs/>
          <w:kern w:val="1"/>
          <w:sz w:val="24"/>
          <w:szCs w:val="24"/>
          <w:lang w:eastAsia="zh-CN"/>
        </w:rPr>
        <w:t>предоставить ему</w:t>
      </w:r>
      <w:r w:rsidRPr="00EB28EC">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14:paraId="102D2AA0" w14:textId="77777777" w:rsidR="00EB28EC" w:rsidRPr="00EB28EC" w:rsidRDefault="00CC5DEB" w:rsidP="00EB28EC">
      <w:pPr>
        <w:suppressAutoHyphens/>
        <w:spacing w:after="0" w:line="100" w:lineRule="atLeast"/>
        <w:ind w:firstLine="701"/>
        <w:jc w:val="both"/>
        <w:rPr>
          <w:rFonts w:ascii="Arial" w:eastAsia="Times New Roman" w:hAnsi="Arial" w:cs="Arial"/>
          <w:kern w:val="1"/>
          <w:sz w:val="20"/>
          <w:szCs w:val="20"/>
          <w:lang w:eastAsia="zh-CN"/>
        </w:rPr>
      </w:pPr>
      <w:r w:rsidRPr="00EB28EC">
        <w:rPr>
          <w:rFonts w:ascii="Times New Roman" w:eastAsia="Times New Roman" w:hAnsi="Times New Roman" w:cs="Times New Roman"/>
          <w:bCs/>
          <w:kern w:val="1"/>
          <w:sz w:val="24"/>
          <w:szCs w:val="24"/>
          <w:lang w:eastAsia="zh-CN"/>
        </w:rPr>
        <w:t>Заказчик имеет</w:t>
      </w:r>
      <w:r w:rsidR="00EB28EC" w:rsidRPr="00EB28EC">
        <w:rPr>
          <w:rFonts w:ascii="Times New Roman" w:eastAsia="Times New Roman" w:hAnsi="Times New Roman" w:cs="Times New Roman"/>
          <w:bCs/>
          <w:kern w:val="1"/>
          <w:sz w:val="24"/>
          <w:szCs w:val="24"/>
          <w:lang w:eastAsia="zh-CN"/>
        </w:rPr>
        <w:t xml:space="preserve"> право требовать </w:t>
      </w:r>
      <w:r w:rsidRPr="00EB28EC">
        <w:rPr>
          <w:rFonts w:ascii="Times New Roman" w:eastAsia="Times New Roman" w:hAnsi="Times New Roman" w:cs="Times New Roman"/>
          <w:bCs/>
          <w:kern w:val="1"/>
          <w:sz w:val="24"/>
          <w:szCs w:val="24"/>
          <w:lang w:eastAsia="zh-CN"/>
        </w:rPr>
        <w:t>проведения только</w:t>
      </w:r>
      <w:r w:rsidR="00EB28EC" w:rsidRPr="00EB28EC">
        <w:rPr>
          <w:rFonts w:ascii="Times New Roman" w:eastAsia="Times New Roman" w:hAnsi="Times New Roman" w:cs="Times New Roman"/>
          <w:bCs/>
          <w:kern w:val="1"/>
          <w:sz w:val="24"/>
          <w:szCs w:val="24"/>
          <w:lang w:eastAsia="zh-CN"/>
        </w:rPr>
        <w:t xml:space="preserve"> тех ремонтных работ, </w:t>
      </w:r>
      <w:r w:rsidRPr="00EB28EC">
        <w:rPr>
          <w:rFonts w:ascii="Times New Roman" w:eastAsia="Times New Roman" w:hAnsi="Times New Roman" w:cs="Times New Roman"/>
          <w:bCs/>
          <w:kern w:val="1"/>
          <w:sz w:val="24"/>
          <w:szCs w:val="24"/>
          <w:lang w:eastAsia="zh-CN"/>
        </w:rPr>
        <w:t>которые необходимы</w:t>
      </w:r>
      <w:r w:rsidR="00EB28EC" w:rsidRPr="00EB28EC">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14:paraId="2FC8EBB5" w14:textId="77777777" w:rsidR="00EB28EC" w:rsidRPr="00EB28EC" w:rsidRDefault="00EB28EC" w:rsidP="00EB28EC">
      <w:pPr>
        <w:suppressAutoHyphens/>
        <w:spacing w:after="0" w:line="100" w:lineRule="atLeast"/>
        <w:jc w:val="both"/>
        <w:rPr>
          <w:rFonts w:ascii="Arial" w:eastAsia="Times New Roman" w:hAnsi="Arial" w:cs="Arial"/>
          <w:kern w:val="1"/>
          <w:sz w:val="20"/>
          <w:szCs w:val="20"/>
          <w:lang w:eastAsia="zh-CN"/>
        </w:rPr>
      </w:pPr>
    </w:p>
    <w:p w14:paraId="4A073F58"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1315DC7A"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14:paraId="48B7EF10"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535B223C"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w:t>
      </w:r>
      <w:r w:rsidR="00CC5DEB" w:rsidRPr="00EB28EC">
        <w:rPr>
          <w:rFonts w:ascii="Times New Roman" w:eastAsia="Times New Roman" w:hAnsi="Times New Roman" w:cs="Times New Roman"/>
          <w:kern w:val="1"/>
          <w:sz w:val="24"/>
          <w:szCs w:val="24"/>
          <w:lang w:eastAsia="zh-CN"/>
        </w:rPr>
        <w:t>) в случае, если</w:t>
      </w:r>
      <w:r w:rsidRPr="00EB28EC">
        <w:rPr>
          <w:rFonts w:ascii="Times New Roman" w:eastAsia="Times New Roman" w:hAnsi="Times New Roman" w:cs="Times New Roman"/>
          <w:kern w:val="1"/>
          <w:sz w:val="24"/>
          <w:szCs w:val="24"/>
          <w:lang w:eastAsia="zh-CN"/>
        </w:rPr>
        <w:t xml:space="preserve"> проблема возникла по адресу Заказчика в г. Уфе.</w:t>
      </w:r>
    </w:p>
    <w:p w14:paraId="6A3D4770"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14:paraId="4BEA8641"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14:paraId="7F2D3B09"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053EB6CB"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51F73A39"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kern w:val="1"/>
          <w:sz w:val="24"/>
          <w:szCs w:val="24"/>
          <w:lang w:eastAsia="zh-CN"/>
        </w:rPr>
        <w:t>Прейскурант запасных частей и комплектующих к оргтехнике, используемой в ПАО «Башинформсвязь» представлен в Приложении № 1 к Техническому заданию в отдельном файле «ТЗ-Прейскурант ЗИП»</w:t>
      </w:r>
    </w:p>
    <w:p w14:paraId="14818A8E"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48AD2800"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E46D9B"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D927A"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F90A85"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154CA3"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29C528"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77D755B"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0C1E7E"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2FA9A1F"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F762A5"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8FFD13"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9ECB765"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94460FB"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F493501"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t>РАЗДЕЛ V. Проект догово</w:t>
      </w:r>
      <w:bookmarkStart w:id="118" w:name="Проектдоговора"/>
      <w:bookmarkEnd w:id="118"/>
      <w:r w:rsidRPr="005013DA">
        <w:rPr>
          <w:rFonts w:ascii="Times New Roman" w:hAnsi="Times New Roman" w:cs="Times New Roman"/>
          <w:b/>
          <w:color w:val="2F5496" w:themeColor="accent1" w:themeShade="BF"/>
          <w:sz w:val="28"/>
          <w:szCs w:val="32"/>
        </w:rPr>
        <w:t>ра</w:t>
      </w:r>
      <w:bookmarkEnd w:id="117"/>
    </w:p>
    <w:p w14:paraId="073462BD" w14:textId="77777777" w:rsidR="005013DA" w:rsidRPr="005013DA" w:rsidRDefault="005013DA"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t>Представлен в отдельном файле – «Проект договора»</w:t>
      </w:r>
    </w:p>
    <w:sectPr w:rsidR="005013DA" w:rsidRPr="005013DA" w:rsidSect="00152DCE">
      <w:headerReference w:type="default" r:id="rId39"/>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1E743A" w:rsidRDefault="001E743A" w:rsidP="00152DCE">
      <w:pPr>
        <w:spacing w:after="0" w:line="240" w:lineRule="auto"/>
      </w:pPr>
      <w:r>
        <w:separator/>
      </w:r>
    </w:p>
  </w:endnote>
  <w:endnote w:type="continuationSeparator" w:id="0">
    <w:p w14:paraId="041FED5F" w14:textId="77777777" w:rsidR="001E743A" w:rsidRDefault="001E743A"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1E743A" w:rsidRDefault="001E743A" w:rsidP="00152DCE">
      <w:pPr>
        <w:spacing w:after="0" w:line="240" w:lineRule="auto"/>
      </w:pPr>
      <w:r>
        <w:separator/>
      </w:r>
    </w:p>
  </w:footnote>
  <w:footnote w:type="continuationSeparator" w:id="0">
    <w:p w14:paraId="62A3FA85" w14:textId="77777777" w:rsidR="001E743A" w:rsidRDefault="001E743A"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1E743A" w:rsidRDefault="001E743A">
    <w:pPr>
      <w:pStyle w:val="a6"/>
      <w:jc w:val="center"/>
    </w:pPr>
    <w:r>
      <w:fldChar w:fldCharType="begin"/>
    </w:r>
    <w:r>
      <w:instrText>PAGE   \* MERGEFORMAT</w:instrText>
    </w:r>
    <w:r>
      <w:fldChar w:fldCharType="separate"/>
    </w:r>
    <w:r>
      <w:rPr>
        <w:noProof/>
      </w:rPr>
      <w:t>47</w:t>
    </w:r>
    <w:r>
      <w:fldChar w:fldCharType="end"/>
    </w:r>
  </w:p>
  <w:p w14:paraId="1BA0D562" w14:textId="77777777" w:rsidR="001E743A" w:rsidRDefault="001E743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1E743A" w:rsidRDefault="001E743A">
    <w:pPr>
      <w:pStyle w:val="a6"/>
      <w:jc w:val="center"/>
    </w:pPr>
    <w:r>
      <w:fldChar w:fldCharType="begin"/>
    </w:r>
    <w:r>
      <w:instrText>PAGE   \* MERGEFORMAT</w:instrText>
    </w:r>
    <w:r>
      <w:fldChar w:fldCharType="separate"/>
    </w:r>
    <w:r>
      <w:rPr>
        <w:noProof/>
      </w:rPr>
      <w:t>48</w:t>
    </w:r>
    <w:r>
      <w:fldChar w:fldCharType="end"/>
    </w:r>
  </w:p>
  <w:p w14:paraId="5BF45BD4" w14:textId="77777777" w:rsidR="001E743A" w:rsidRDefault="001E743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F2DA2568"/>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1"/>
  </w:num>
  <w:num w:numId="3">
    <w:abstractNumId w:val="41"/>
  </w:num>
  <w:num w:numId="4">
    <w:abstractNumId w:val="3"/>
  </w:num>
  <w:num w:numId="5">
    <w:abstractNumId w:val="21"/>
  </w:num>
  <w:num w:numId="6">
    <w:abstractNumId w:val="37"/>
  </w:num>
  <w:num w:numId="7">
    <w:abstractNumId w:val="7"/>
  </w:num>
  <w:num w:numId="8">
    <w:abstractNumId w:val="25"/>
  </w:num>
  <w:num w:numId="9">
    <w:abstractNumId w:val="22"/>
  </w:num>
  <w:num w:numId="10">
    <w:abstractNumId w:val="13"/>
  </w:num>
  <w:num w:numId="11">
    <w:abstractNumId w:val="4"/>
  </w:num>
  <w:num w:numId="12">
    <w:abstractNumId w:val="27"/>
  </w:num>
  <w:num w:numId="13">
    <w:abstractNumId w:val="16"/>
  </w:num>
  <w:num w:numId="14">
    <w:abstractNumId w:val="20"/>
  </w:num>
  <w:num w:numId="15">
    <w:abstractNumId w:val="42"/>
  </w:num>
  <w:num w:numId="16">
    <w:abstractNumId w:val="45"/>
  </w:num>
  <w:num w:numId="17">
    <w:abstractNumId w:val="23"/>
  </w:num>
  <w:num w:numId="18">
    <w:abstractNumId w:val="34"/>
  </w:num>
  <w:num w:numId="19">
    <w:abstractNumId w:val="40"/>
  </w:num>
  <w:num w:numId="20">
    <w:abstractNumId w:val="32"/>
  </w:num>
  <w:num w:numId="21">
    <w:abstractNumId w:val="33"/>
  </w:num>
  <w:num w:numId="22">
    <w:abstractNumId w:val="5"/>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8"/>
  </w:num>
  <w:num w:numId="26">
    <w:abstractNumId w:val="11"/>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39"/>
  </w:num>
  <w:num w:numId="34">
    <w:abstractNumId w:val="30"/>
  </w:num>
  <w:num w:numId="35">
    <w:abstractNumId w:val="9"/>
  </w:num>
  <w:num w:numId="36">
    <w:abstractNumId w:val="15"/>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7"/>
  </w:num>
  <w:num w:numId="40">
    <w:abstractNumId w:val="6"/>
  </w:num>
  <w:num w:numId="41">
    <w:abstractNumId w:val="10"/>
  </w:num>
  <w:num w:numId="42">
    <w:abstractNumId w:val="12"/>
  </w:num>
  <w:num w:numId="43">
    <w:abstractNumId w:val="38"/>
  </w:num>
  <w:num w:numId="44">
    <w:abstractNumId w:val="36"/>
  </w:num>
  <w:num w:numId="45">
    <w:abstractNumId w:val="43"/>
  </w:num>
  <w:num w:numId="46">
    <w:abstractNumId w:val="0"/>
  </w:num>
  <w:num w:numId="47">
    <w:abstractNumId w:val="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5161D"/>
    <w:rsid w:val="00151774"/>
    <w:rsid w:val="00152DCE"/>
    <w:rsid w:val="00163FF2"/>
    <w:rsid w:val="001E743A"/>
    <w:rsid w:val="00266C3E"/>
    <w:rsid w:val="00275F74"/>
    <w:rsid w:val="002E4E9B"/>
    <w:rsid w:val="0037674F"/>
    <w:rsid w:val="004B552E"/>
    <w:rsid w:val="005013DA"/>
    <w:rsid w:val="005527B8"/>
    <w:rsid w:val="00623E50"/>
    <w:rsid w:val="006A6637"/>
    <w:rsid w:val="006C40B1"/>
    <w:rsid w:val="006C48A1"/>
    <w:rsid w:val="007645EA"/>
    <w:rsid w:val="007B22FB"/>
    <w:rsid w:val="0095041E"/>
    <w:rsid w:val="009D2C2C"/>
    <w:rsid w:val="00BD48F3"/>
    <w:rsid w:val="00CC5DEB"/>
    <w:rsid w:val="00DC74DC"/>
    <w:rsid w:val="00DD453A"/>
    <w:rsid w:val="00E363FF"/>
    <w:rsid w:val="00EB28EC"/>
    <w:rsid w:val="00FC1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basedOn w:val="a"/>
    <w:link w:val="a5"/>
    <w:uiPriority w:val="34"/>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19"/>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link w:val="a4"/>
    <w:uiPriority w:val="34"/>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gisp.gov.ru/documents/10546664/" TargetMode="External"/><Relationship Id="rId39" Type="http://schemas.openxmlformats.org/officeDocument/2006/relationships/header" Target="header2.xml"/><Relationship Id="rId21" Type="http://schemas.openxmlformats.org/officeDocument/2006/relationships/hyperlink" Target="mailto:ouz@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emenov@bashtel.ru" TargetMode="External"/><Relationship Id="rId24" Type="http://schemas.openxmlformats.org/officeDocument/2006/relationships/hyperlink" Target="https://www.roseltorg.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a.semenov@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2018A3"/>
    <w:rsid w:val="004936DC"/>
    <w:rsid w:val="00916CDF"/>
    <w:rsid w:val="00B0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2C8D"/>
    <w:rPr>
      <w:color w:val="808080"/>
    </w:rPr>
  </w:style>
  <w:style w:type="paragraph" w:customStyle="1" w:styleId="D2B7A5E385874FCF974CE7061F5FC0FB">
    <w:name w:val="D2B7A5E385874FCF974CE7061F5FC0FB"/>
    <w:rsid w:val="00B02C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47</Pages>
  <Words>16795</Words>
  <Characters>95738</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2020-03-26T11:34:00Z</cp:lastPrinted>
  <dcterms:created xsi:type="dcterms:W3CDTF">2020-03-10T04:28:00Z</dcterms:created>
  <dcterms:modified xsi:type="dcterms:W3CDTF">2020-03-26T11:34:00Z</dcterms:modified>
</cp:coreProperties>
</file>